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8F0" w:rsidRDefault="004968F0" w:rsidP="000573BA">
      <w:pPr>
        <w:widowControl w:val="0"/>
        <w:spacing w:after="0" w:line="240" w:lineRule="auto"/>
        <w:ind w:right="-426" w:firstLine="30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:rsidR="004968F0" w:rsidRDefault="004968F0" w:rsidP="004968F0">
      <w:pPr>
        <w:widowControl w:val="0"/>
        <w:spacing w:after="0" w:line="240" w:lineRule="auto"/>
        <w:ind w:firstLine="30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67BB3" w:rsidRPr="00067BB3" w:rsidRDefault="00067BB3" w:rsidP="00067B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7B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федеральное государственное автономное образовательное </w:t>
      </w:r>
    </w:p>
    <w:p w:rsidR="00067BB3" w:rsidRPr="00067BB3" w:rsidRDefault="00067BB3" w:rsidP="00067B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7B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учреждение высшего образования </w:t>
      </w:r>
    </w:p>
    <w:p w:rsidR="00067BB3" w:rsidRPr="00067BB3" w:rsidRDefault="00067BB3" w:rsidP="00067B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7B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«Мурманский арктический университет»</w:t>
      </w:r>
    </w:p>
    <w:p w:rsidR="00067BB3" w:rsidRPr="00067BB3" w:rsidRDefault="00067BB3" w:rsidP="00067B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7B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(ФГАОУ ВО  «МАУ»)</w:t>
      </w:r>
    </w:p>
    <w:p w:rsidR="00067BB3" w:rsidRPr="00067BB3" w:rsidRDefault="00067BB3" w:rsidP="00067B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7B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Колледж МАУ</w:t>
      </w:r>
    </w:p>
    <w:p w:rsidR="004968F0" w:rsidRDefault="004968F0" w:rsidP="004968F0">
      <w:pPr>
        <w:widowControl w:val="0"/>
        <w:spacing w:after="0" w:line="240" w:lineRule="auto"/>
        <w:ind w:firstLine="30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968F0" w:rsidRDefault="004968F0" w:rsidP="004968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8"/>
          <w:szCs w:val="28"/>
          <w:lang w:eastAsia="ru-RU"/>
        </w:rPr>
      </w:pPr>
    </w:p>
    <w:p w:rsidR="004968F0" w:rsidRDefault="004968F0" w:rsidP="004968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8"/>
          <w:szCs w:val="28"/>
          <w:lang w:eastAsia="ru-RU"/>
        </w:rPr>
      </w:pPr>
    </w:p>
    <w:p w:rsidR="004968F0" w:rsidRDefault="004968F0" w:rsidP="004968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8"/>
          <w:szCs w:val="28"/>
          <w:lang w:eastAsia="ru-RU"/>
        </w:rPr>
      </w:pPr>
    </w:p>
    <w:p w:rsidR="004968F0" w:rsidRDefault="004968F0" w:rsidP="004968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8"/>
          <w:szCs w:val="28"/>
          <w:lang w:eastAsia="ru-RU"/>
        </w:rPr>
      </w:pPr>
    </w:p>
    <w:p w:rsidR="004968F0" w:rsidRDefault="004968F0" w:rsidP="004968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8"/>
          <w:szCs w:val="28"/>
          <w:lang w:eastAsia="ru-RU"/>
        </w:rPr>
      </w:pPr>
    </w:p>
    <w:p w:rsidR="004968F0" w:rsidRDefault="004968F0" w:rsidP="004968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8"/>
          <w:szCs w:val="28"/>
          <w:lang w:eastAsia="ru-RU"/>
        </w:rPr>
      </w:pPr>
    </w:p>
    <w:p w:rsidR="004968F0" w:rsidRDefault="004968F0" w:rsidP="004968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8"/>
          <w:szCs w:val="28"/>
          <w:lang w:eastAsia="ru-RU"/>
        </w:rPr>
      </w:pPr>
    </w:p>
    <w:p w:rsidR="004968F0" w:rsidRDefault="004968F0" w:rsidP="004968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8"/>
          <w:szCs w:val="28"/>
          <w:lang w:eastAsia="ru-RU"/>
        </w:rPr>
      </w:pPr>
    </w:p>
    <w:p w:rsidR="004968F0" w:rsidRDefault="004968F0" w:rsidP="004968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8"/>
          <w:szCs w:val="28"/>
          <w:lang w:eastAsia="ru-RU"/>
        </w:rPr>
      </w:pPr>
    </w:p>
    <w:p w:rsidR="004968F0" w:rsidRDefault="004968F0" w:rsidP="004968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4968F0" w:rsidRDefault="004968F0" w:rsidP="004968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b/>
          <w:bCs/>
          <w:caps/>
          <w:sz w:val="28"/>
          <w:szCs w:val="28"/>
        </w:rPr>
      </w:pPr>
    </w:p>
    <w:p w:rsidR="004968F0" w:rsidRDefault="004968F0" w:rsidP="004968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4968F0" w:rsidRDefault="004968F0" w:rsidP="004968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4968F0" w:rsidRDefault="004968F0" w:rsidP="004968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 xml:space="preserve">РАБОЧАЯ ПРОГРАММа </w:t>
      </w:r>
    </w:p>
    <w:p w:rsidR="004968F0" w:rsidRDefault="004968F0" w:rsidP="004968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4968F0" w:rsidRDefault="004968F0" w:rsidP="004968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 xml:space="preserve">ПРОИЗВОДСТВЕННОЙ ПРАКТИКИ </w:t>
      </w:r>
    </w:p>
    <w:p w:rsidR="004968F0" w:rsidRDefault="004968F0" w:rsidP="004968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(ПРЕДДИПЛОМНОЙ)</w:t>
      </w:r>
    </w:p>
    <w:p w:rsidR="004968F0" w:rsidRDefault="004968F0" w:rsidP="004968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b/>
          <w:caps/>
          <w:sz w:val="32"/>
          <w:szCs w:val="32"/>
          <w:u w:val="single"/>
        </w:rPr>
      </w:pPr>
    </w:p>
    <w:p w:rsidR="004968F0" w:rsidRDefault="004968F0" w:rsidP="004968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968F0" w:rsidRPr="004968F0" w:rsidRDefault="004968F0" w:rsidP="004968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0"/>
        </w:rPr>
      </w:pPr>
      <w:r w:rsidRPr="004968F0">
        <w:rPr>
          <w:rFonts w:ascii="Times New Roman" w:hAnsi="Times New Roman"/>
          <w:sz w:val="24"/>
          <w:szCs w:val="28"/>
        </w:rPr>
        <w:t xml:space="preserve">по специальности </w:t>
      </w:r>
      <w:r w:rsidRPr="004968F0">
        <w:rPr>
          <w:rFonts w:ascii="Times New Roman" w:eastAsia="Times New Roman" w:hAnsi="Times New Roman"/>
          <w:sz w:val="24"/>
          <w:szCs w:val="28"/>
          <w:lang w:eastAsia="ru-RU"/>
        </w:rPr>
        <w:t>38.02.06 Финансы</w:t>
      </w:r>
    </w:p>
    <w:p w:rsidR="004968F0" w:rsidRDefault="004968F0" w:rsidP="004968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</w:rPr>
      </w:pPr>
    </w:p>
    <w:p w:rsidR="004968F0" w:rsidRDefault="004968F0" w:rsidP="004968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4968F0" w:rsidRDefault="004968F0" w:rsidP="004968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4968F0" w:rsidRDefault="004968F0" w:rsidP="004968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4968F0" w:rsidRDefault="004968F0" w:rsidP="004968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4968F0" w:rsidRDefault="004968F0" w:rsidP="004968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4968F0" w:rsidRDefault="004968F0" w:rsidP="004968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4968F0" w:rsidRDefault="004968F0" w:rsidP="004968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caps/>
          <w:sz w:val="28"/>
          <w:szCs w:val="28"/>
        </w:rPr>
      </w:pPr>
    </w:p>
    <w:p w:rsidR="004968F0" w:rsidRDefault="004968F0" w:rsidP="004968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4968F0" w:rsidRDefault="004968F0" w:rsidP="004968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968F0" w:rsidRDefault="004968F0" w:rsidP="004968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4968F0" w:rsidRDefault="004968F0" w:rsidP="004968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4968F0" w:rsidRDefault="004968F0" w:rsidP="004968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4968F0" w:rsidRDefault="004968F0" w:rsidP="004968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4968F0" w:rsidRDefault="004968F0" w:rsidP="004968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4968F0" w:rsidRDefault="004968F0" w:rsidP="004968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4968F0" w:rsidRDefault="004968F0" w:rsidP="004968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4968F0" w:rsidRPr="004968F0" w:rsidRDefault="004968F0" w:rsidP="004968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4968F0">
        <w:rPr>
          <w:rFonts w:ascii="Times New Roman" w:hAnsi="Times New Roman"/>
          <w:sz w:val="24"/>
          <w:szCs w:val="28"/>
        </w:rPr>
        <w:t>Мурманск</w:t>
      </w:r>
    </w:p>
    <w:p w:rsidR="004968F0" w:rsidRDefault="004968F0" w:rsidP="004968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4968F0">
        <w:rPr>
          <w:rFonts w:ascii="Times New Roman" w:hAnsi="Times New Roman"/>
          <w:sz w:val="24"/>
          <w:szCs w:val="28"/>
        </w:rPr>
        <w:t>202</w:t>
      </w:r>
      <w:r w:rsidR="00067BB3">
        <w:rPr>
          <w:rFonts w:ascii="Times New Roman" w:hAnsi="Times New Roman"/>
          <w:sz w:val="24"/>
          <w:szCs w:val="28"/>
        </w:rPr>
        <w:t>4</w:t>
      </w:r>
    </w:p>
    <w:p w:rsidR="005E3514" w:rsidRPr="005E3514" w:rsidRDefault="00E67C13" w:rsidP="004968F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1 </w:t>
      </w:r>
      <w:r w:rsidR="005E3514" w:rsidRPr="005E3514">
        <w:rPr>
          <w:rFonts w:ascii="Times New Roman" w:hAnsi="Times New Roman" w:cs="Times New Roman"/>
          <w:b/>
          <w:bCs/>
          <w:sz w:val="24"/>
          <w:szCs w:val="24"/>
        </w:rPr>
        <w:t>ПАСПОРТ ПРОГРАММЫ ПРОИЗВОДСТВЕННОЙ</w:t>
      </w:r>
      <w:r w:rsidR="005E3514" w:rsidRPr="004968F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E3514" w:rsidRPr="005E3514">
        <w:rPr>
          <w:rFonts w:ascii="Times New Roman" w:hAnsi="Times New Roman" w:cs="Times New Roman"/>
          <w:b/>
          <w:bCs/>
          <w:sz w:val="24"/>
          <w:szCs w:val="24"/>
        </w:rPr>
        <w:t>(ПРЕДДИПЛОМНОЙ) ПРАКТИКИ</w:t>
      </w:r>
    </w:p>
    <w:p w:rsidR="005E3514" w:rsidRPr="005E3514" w:rsidRDefault="00E67C13" w:rsidP="004968F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1.1 </w:t>
      </w:r>
      <w:r w:rsidR="005E3514" w:rsidRPr="005E3514">
        <w:rPr>
          <w:rFonts w:ascii="Times New Roman" w:hAnsi="Times New Roman" w:cs="Times New Roman"/>
          <w:b/>
          <w:bCs/>
          <w:sz w:val="24"/>
          <w:szCs w:val="24"/>
        </w:rPr>
        <w:t>Место производственной (преддипломной) практики в структуре</w:t>
      </w:r>
    </w:p>
    <w:p w:rsidR="005E3514" w:rsidRPr="005E3514" w:rsidRDefault="005E3514" w:rsidP="005E35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E3514">
        <w:rPr>
          <w:rFonts w:ascii="Times New Roman" w:hAnsi="Times New Roman" w:cs="Times New Roman"/>
          <w:b/>
          <w:bCs/>
          <w:sz w:val="24"/>
          <w:szCs w:val="24"/>
        </w:rPr>
        <w:t>Программы подготовки специалистов среднего звена (далее - ППССЗ)</w:t>
      </w:r>
    </w:p>
    <w:p w:rsidR="005E3514" w:rsidRPr="005E3514" w:rsidRDefault="005E3514" w:rsidP="004968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3514">
        <w:rPr>
          <w:rFonts w:ascii="Times New Roman" w:hAnsi="Times New Roman" w:cs="Times New Roman"/>
          <w:sz w:val="24"/>
          <w:szCs w:val="24"/>
        </w:rPr>
        <w:t>Программа производственной (преддипломной) практики является частью ППССЗ по специальности СПО 38.02.06 «Финансы».</w:t>
      </w:r>
    </w:p>
    <w:p w:rsidR="005E3514" w:rsidRPr="005E3514" w:rsidRDefault="005E3514" w:rsidP="004968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3514">
        <w:rPr>
          <w:rFonts w:ascii="Times New Roman" w:hAnsi="Times New Roman" w:cs="Times New Roman"/>
          <w:sz w:val="24"/>
          <w:szCs w:val="24"/>
        </w:rPr>
        <w:t>Производственная (преддипломная) практика является одним из завершающих этапов подготовки специалиста по специальности.</w:t>
      </w:r>
    </w:p>
    <w:p w:rsidR="005E3514" w:rsidRPr="005E3514" w:rsidRDefault="005E3514" w:rsidP="004968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3514">
        <w:rPr>
          <w:rFonts w:ascii="Times New Roman" w:hAnsi="Times New Roman" w:cs="Times New Roman"/>
          <w:sz w:val="24"/>
          <w:szCs w:val="24"/>
        </w:rPr>
        <w:t>Данная программа разработана в соответствии с требованиями Федерального государственного образовательного стандарта среднего профессионального образования по специальности 38.02.06 «Финансы».</w:t>
      </w:r>
    </w:p>
    <w:p w:rsidR="005E3514" w:rsidRPr="005E3514" w:rsidRDefault="005E3514" w:rsidP="004968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3514">
        <w:rPr>
          <w:rFonts w:ascii="Times New Roman" w:hAnsi="Times New Roman" w:cs="Times New Roman"/>
          <w:sz w:val="24"/>
          <w:szCs w:val="24"/>
        </w:rPr>
        <w:t>Практика базируется на основе полученных ранее знаний, обучающихся по таким учебным дисциплинам и</w:t>
      </w:r>
      <w:r w:rsidR="00B86251">
        <w:rPr>
          <w:rFonts w:ascii="Times New Roman" w:hAnsi="Times New Roman" w:cs="Times New Roman"/>
          <w:sz w:val="24"/>
          <w:szCs w:val="24"/>
        </w:rPr>
        <w:t xml:space="preserve"> профессиональным модулям, как Б</w:t>
      </w:r>
      <w:r w:rsidRPr="005E3514">
        <w:rPr>
          <w:rFonts w:ascii="Times New Roman" w:hAnsi="Times New Roman" w:cs="Times New Roman"/>
          <w:sz w:val="24"/>
          <w:szCs w:val="24"/>
        </w:rPr>
        <w:t>ухгалтерск</w:t>
      </w:r>
      <w:r w:rsidR="00B86251">
        <w:rPr>
          <w:rFonts w:ascii="Times New Roman" w:hAnsi="Times New Roman" w:cs="Times New Roman"/>
          <w:sz w:val="24"/>
          <w:szCs w:val="24"/>
        </w:rPr>
        <w:t xml:space="preserve">ий учет, </w:t>
      </w:r>
      <w:r w:rsidRPr="005E3514">
        <w:rPr>
          <w:rFonts w:ascii="Times New Roman" w:hAnsi="Times New Roman" w:cs="Times New Roman"/>
          <w:sz w:val="24"/>
          <w:szCs w:val="24"/>
        </w:rPr>
        <w:t>Статис</w:t>
      </w:r>
      <w:r w:rsidR="00B86251">
        <w:rPr>
          <w:rFonts w:ascii="Times New Roman" w:hAnsi="Times New Roman" w:cs="Times New Roman"/>
          <w:sz w:val="24"/>
          <w:szCs w:val="24"/>
        </w:rPr>
        <w:t xml:space="preserve">тика, Экономика организации, Документационное обеспечение управления, </w:t>
      </w:r>
      <w:r>
        <w:rPr>
          <w:rFonts w:ascii="Times New Roman" w:hAnsi="Times New Roman" w:cs="Times New Roman"/>
          <w:sz w:val="24"/>
          <w:szCs w:val="24"/>
        </w:rPr>
        <w:t>Финансы, денежное</w:t>
      </w:r>
      <w:r w:rsidR="00B86251">
        <w:rPr>
          <w:rFonts w:ascii="Times New Roman" w:hAnsi="Times New Roman" w:cs="Times New Roman"/>
          <w:sz w:val="24"/>
          <w:szCs w:val="24"/>
        </w:rPr>
        <w:t xml:space="preserve"> обращение и кредит</w:t>
      </w:r>
      <w:r w:rsidRPr="005E351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3514">
        <w:rPr>
          <w:rFonts w:ascii="Times New Roman" w:hAnsi="Times New Roman" w:cs="Times New Roman"/>
          <w:sz w:val="24"/>
          <w:szCs w:val="24"/>
        </w:rPr>
        <w:t xml:space="preserve">ПМ.01. Финансово-экономическое планирование в секторе государственного и муниципального управления и </w:t>
      </w:r>
      <w:r>
        <w:rPr>
          <w:rFonts w:ascii="Times New Roman" w:hAnsi="Times New Roman" w:cs="Times New Roman"/>
          <w:sz w:val="24"/>
          <w:szCs w:val="24"/>
        </w:rPr>
        <w:t>организация исполнения бюджетов</w:t>
      </w:r>
      <w:r w:rsidRPr="005E3514">
        <w:rPr>
          <w:rFonts w:ascii="Times New Roman" w:hAnsi="Times New Roman" w:cs="Times New Roman"/>
          <w:sz w:val="24"/>
          <w:szCs w:val="24"/>
        </w:rPr>
        <w:t xml:space="preserve"> бюджетной системы Российской Федерации, ПМ.02. Веде</w:t>
      </w:r>
      <w:r>
        <w:rPr>
          <w:rFonts w:ascii="Times New Roman" w:hAnsi="Times New Roman" w:cs="Times New Roman"/>
          <w:sz w:val="24"/>
          <w:szCs w:val="24"/>
        </w:rPr>
        <w:t>ние расчетов с бюджетами</w:t>
      </w:r>
      <w:r w:rsidRPr="005E3514">
        <w:rPr>
          <w:rFonts w:ascii="Times New Roman" w:hAnsi="Times New Roman" w:cs="Times New Roman"/>
          <w:sz w:val="24"/>
          <w:szCs w:val="24"/>
        </w:rPr>
        <w:t xml:space="preserve"> бюджетной системы Российской Федерации, ПМ.03.</w:t>
      </w:r>
      <w:r>
        <w:rPr>
          <w:rFonts w:ascii="Times New Roman" w:hAnsi="Times New Roman" w:cs="Times New Roman"/>
          <w:sz w:val="24"/>
          <w:szCs w:val="24"/>
        </w:rPr>
        <w:t xml:space="preserve"> Участие в управлении финансами</w:t>
      </w:r>
      <w:r w:rsidRPr="005E3514">
        <w:rPr>
          <w:rFonts w:ascii="Times New Roman" w:hAnsi="Times New Roman" w:cs="Times New Roman"/>
          <w:sz w:val="24"/>
          <w:szCs w:val="24"/>
        </w:rPr>
        <w:t xml:space="preserve"> организаций и осуществление финансовых</w:t>
      </w:r>
      <w:r>
        <w:rPr>
          <w:rFonts w:ascii="Times New Roman" w:hAnsi="Times New Roman" w:cs="Times New Roman"/>
          <w:sz w:val="24"/>
          <w:szCs w:val="24"/>
        </w:rPr>
        <w:t xml:space="preserve"> операций, ПМ.04. </w:t>
      </w:r>
      <w:r w:rsidR="00B86251">
        <w:rPr>
          <w:rFonts w:ascii="Times New Roman" w:hAnsi="Times New Roman" w:cs="Times New Roman"/>
          <w:sz w:val="24"/>
          <w:szCs w:val="24"/>
        </w:rPr>
        <w:t>Участие в организации и осуществлении финансового контроля.</w:t>
      </w:r>
    </w:p>
    <w:p w:rsidR="005E3514" w:rsidRPr="00AE5E2A" w:rsidRDefault="005E3514" w:rsidP="005E35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E3514" w:rsidRPr="005E3514" w:rsidRDefault="00E67C13" w:rsidP="005E35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1.2 </w:t>
      </w:r>
      <w:r w:rsidR="005E3514" w:rsidRPr="005E3514">
        <w:rPr>
          <w:rFonts w:ascii="Times New Roman" w:hAnsi="Times New Roman" w:cs="Times New Roman"/>
          <w:b/>
          <w:bCs/>
          <w:sz w:val="24"/>
          <w:szCs w:val="24"/>
        </w:rPr>
        <w:t>Цель и задачи производственной (преддипломной) практики</w:t>
      </w:r>
    </w:p>
    <w:p w:rsidR="005E3514" w:rsidRPr="005E3514" w:rsidRDefault="005E3514" w:rsidP="005E35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E3514">
        <w:rPr>
          <w:rFonts w:ascii="Times New Roman" w:hAnsi="Times New Roman" w:cs="Times New Roman"/>
          <w:sz w:val="24"/>
          <w:szCs w:val="24"/>
        </w:rPr>
        <w:t>Целью производственной (преддипломной</w:t>
      </w:r>
      <w:r>
        <w:rPr>
          <w:rFonts w:ascii="Times New Roman" w:hAnsi="Times New Roman" w:cs="Times New Roman"/>
          <w:sz w:val="24"/>
          <w:szCs w:val="24"/>
        </w:rPr>
        <w:t>) практики является комплексное</w:t>
      </w:r>
      <w:r w:rsidRPr="005E3514">
        <w:rPr>
          <w:rFonts w:ascii="Times New Roman" w:hAnsi="Times New Roman" w:cs="Times New Roman"/>
          <w:sz w:val="24"/>
          <w:szCs w:val="24"/>
        </w:rPr>
        <w:t xml:space="preserve"> освоение обучающимися всех видов профессиональной деятельности по спе</w:t>
      </w:r>
      <w:r>
        <w:rPr>
          <w:rFonts w:ascii="Times New Roman" w:hAnsi="Times New Roman" w:cs="Times New Roman"/>
          <w:sz w:val="24"/>
          <w:szCs w:val="24"/>
        </w:rPr>
        <w:t>циальности</w:t>
      </w:r>
      <w:r w:rsidRPr="005E3514">
        <w:rPr>
          <w:rFonts w:ascii="Times New Roman" w:hAnsi="Times New Roman" w:cs="Times New Roman"/>
          <w:sz w:val="24"/>
          <w:szCs w:val="24"/>
        </w:rPr>
        <w:t xml:space="preserve"> СПО, развитие общих и формирование профессиональных компетенций, а также приобретение студентами необходимых умений и опыта практической работы по специальности в современных условиях.</w:t>
      </w:r>
    </w:p>
    <w:p w:rsidR="005E3514" w:rsidRPr="005E3514" w:rsidRDefault="005E3514" w:rsidP="005E35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E3514">
        <w:rPr>
          <w:rFonts w:ascii="Times New Roman" w:hAnsi="Times New Roman" w:cs="Times New Roman"/>
          <w:sz w:val="24"/>
          <w:szCs w:val="24"/>
        </w:rPr>
        <w:t>Задачами производственной (преддипломной) практики являются:</w:t>
      </w:r>
    </w:p>
    <w:p w:rsidR="005E3514" w:rsidRPr="005E3514" w:rsidRDefault="005E3514" w:rsidP="005E35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3514">
        <w:rPr>
          <w:rFonts w:ascii="Times New Roman" w:hAnsi="Times New Roman" w:cs="Times New Roman"/>
          <w:sz w:val="24"/>
          <w:szCs w:val="24"/>
        </w:rPr>
        <w:t>- закрепление, расширение, углубление и систематизация знаний и умений,  полученных при изучении дисциплин и профессиональных модулей учебного плана специальности, на основе изучения деятельности конкретной организации</w:t>
      </w:r>
    </w:p>
    <w:p w:rsidR="005E3514" w:rsidRPr="005E3514" w:rsidRDefault="005E3514" w:rsidP="005E35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3514">
        <w:rPr>
          <w:rFonts w:ascii="Times New Roman" w:hAnsi="Times New Roman" w:cs="Times New Roman"/>
          <w:sz w:val="24"/>
          <w:szCs w:val="24"/>
        </w:rPr>
        <w:t>- изучение нормативных и методических</w:t>
      </w:r>
      <w:r>
        <w:rPr>
          <w:rFonts w:ascii="Times New Roman" w:hAnsi="Times New Roman" w:cs="Times New Roman"/>
          <w:sz w:val="24"/>
          <w:szCs w:val="24"/>
        </w:rPr>
        <w:t xml:space="preserve"> материалов, фундаментальной и</w:t>
      </w:r>
      <w:r w:rsidRPr="005E3514">
        <w:rPr>
          <w:rFonts w:ascii="Times New Roman" w:hAnsi="Times New Roman" w:cs="Times New Roman"/>
          <w:sz w:val="24"/>
          <w:szCs w:val="24"/>
        </w:rPr>
        <w:t xml:space="preserve"> периодической литературы по вопросам, разрабатываемым студентом в ходе дипломного проектирования;</w:t>
      </w:r>
    </w:p>
    <w:p w:rsidR="005E3514" w:rsidRPr="005E3514" w:rsidRDefault="005E3514" w:rsidP="005E35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3514">
        <w:rPr>
          <w:rFonts w:ascii="Times New Roman" w:hAnsi="Times New Roman" w:cs="Times New Roman"/>
          <w:sz w:val="24"/>
          <w:szCs w:val="24"/>
        </w:rPr>
        <w:t>- сбор, систематизация и обобщение практическог</w:t>
      </w:r>
      <w:r>
        <w:rPr>
          <w:rFonts w:ascii="Times New Roman" w:hAnsi="Times New Roman" w:cs="Times New Roman"/>
          <w:sz w:val="24"/>
          <w:szCs w:val="24"/>
        </w:rPr>
        <w:t>о материала для использования в</w:t>
      </w:r>
      <w:r w:rsidRPr="005E3514">
        <w:rPr>
          <w:rFonts w:ascii="Times New Roman" w:hAnsi="Times New Roman" w:cs="Times New Roman"/>
          <w:sz w:val="24"/>
          <w:szCs w:val="24"/>
        </w:rPr>
        <w:t xml:space="preserve"> работе над дипломным проектом, задания для которой выдаются студенту не позднее, чем за две недели до начала преддипломной практики.</w:t>
      </w:r>
    </w:p>
    <w:p w:rsidR="005E3514" w:rsidRPr="005E3514" w:rsidRDefault="005E3514" w:rsidP="005E35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3514">
        <w:rPr>
          <w:rFonts w:ascii="Times New Roman" w:hAnsi="Times New Roman" w:cs="Times New Roman"/>
          <w:sz w:val="24"/>
          <w:szCs w:val="24"/>
        </w:rPr>
        <w:t>- оценка действующей в организации системы</w:t>
      </w:r>
      <w:r>
        <w:rPr>
          <w:rFonts w:ascii="Times New Roman" w:hAnsi="Times New Roman" w:cs="Times New Roman"/>
          <w:sz w:val="24"/>
          <w:szCs w:val="24"/>
        </w:rPr>
        <w:t xml:space="preserve"> финансового управления, учета,</w:t>
      </w:r>
      <w:r w:rsidRPr="005E3514">
        <w:rPr>
          <w:rFonts w:ascii="Times New Roman" w:hAnsi="Times New Roman" w:cs="Times New Roman"/>
          <w:sz w:val="24"/>
          <w:szCs w:val="24"/>
        </w:rPr>
        <w:t xml:space="preserve"> анализа и контроля; разработка рекомендаций по ее совершенствованию.</w:t>
      </w:r>
    </w:p>
    <w:p w:rsidR="005E3514" w:rsidRPr="005E3514" w:rsidRDefault="005E3514" w:rsidP="005E35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3514">
        <w:rPr>
          <w:rFonts w:ascii="Times New Roman" w:hAnsi="Times New Roman" w:cs="Times New Roman"/>
          <w:sz w:val="24"/>
          <w:szCs w:val="24"/>
        </w:rPr>
        <w:t xml:space="preserve">- обобщение и закрепление теоретических </w:t>
      </w:r>
      <w:r>
        <w:rPr>
          <w:rFonts w:ascii="Times New Roman" w:hAnsi="Times New Roman" w:cs="Times New Roman"/>
          <w:sz w:val="24"/>
          <w:szCs w:val="24"/>
        </w:rPr>
        <w:t>знаний, полученных студентами в</w:t>
      </w:r>
      <w:r w:rsidRPr="005E3514">
        <w:rPr>
          <w:rFonts w:ascii="Times New Roman" w:hAnsi="Times New Roman" w:cs="Times New Roman"/>
          <w:sz w:val="24"/>
          <w:szCs w:val="24"/>
        </w:rPr>
        <w:t xml:space="preserve"> период обучения, формирование практических</w:t>
      </w:r>
      <w:r>
        <w:rPr>
          <w:rFonts w:ascii="Times New Roman" w:hAnsi="Times New Roman" w:cs="Times New Roman"/>
          <w:sz w:val="24"/>
          <w:szCs w:val="24"/>
        </w:rPr>
        <w:t xml:space="preserve"> умений и навыков, приобретение</w:t>
      </w:r>
      <w:r w:rsidRPr="005E3514">
        <w:rPr>
          <w:rFonts w:ascii="Times New Roman" w:hAnsi="Times New Roman" w:cs="Times New Roman"/>
          <w:sz w:val="24"/>
          <w:szCs w:val="24"/>
        </w:rPr>
        <w:t xml:space="preserve"> первоначального профессионального опыта по специальности;</w:t>
      </w:r>
    </w:p>
    <w:p w:rsidR="005E3514" w:rsidRPr="005E3514" w:rsidRDefault="005E3514" w:rsidP="005E35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3514">
        <w:rPr>
          <w:rFonts w:ascii="Times New Roman" w:hAnsi="Times New Roman" w:cs="Times New Roman"/>
          <w:sz w:val="24"/>
          <w:szCs w:val="24"/>
        </w:rPr>
        <w:t>- проверка возможностей самостоятельно</w:t>
      </w:r>
      <w:r>
        <w:rPr>
          <w:rFonts w:ascii="Times New Roman" w:hAnsi="Times New Roman" w:cs="Times New Roman"/>
          <w:sz w:val="24"/>
          <w:szCs w:val="24"/>
        </w:rPr>
        <w:t>й работы будущего специалиста в</w:t>
      </w:r>
      <w:r w:rsidRPr="005E3514">
        <w:rPr>
          <w:rFonts w:ascii="Times New Roman" w:hAnsi="Times New Roman" w:cs="Times New Roman"/>
          <w:sz w:val="24"/>
          <w:szCs w:val="24"/>
        </w:rPr>
        <w:t xml:space="preserve"> условиях конкретного производства;</w:t>
      </w:r>
    </w:p>
    <w:p w:rsidR="005E3514" w:rsidRPr="005E3514" w:rsidRDefault="005E3514" w:rsidP="005E35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3514">
        <w:rPr>
          <w:rFonts w:ascii="Times New Roman" w:hAnsi="Times New Roman" w:cs="Times New Roman"/>
          <w:sz w:val="24"/>
          <w:szCs w:val="24"/>
        </w:rPr>
        <w:t>- изучение практических и теоретических в</w:t>
      </w:r>
      <w:r>
        <w:rPr>
          <w:rFonts w:ascii="Times New Roman" w:hAnsi="Times New Roman" w:cs="Times New Roman"/>
          <w:sz w:val="24"/>
          <w:szCs w:val="24"/>
        </w:rPr>
        <w:t>опросов, относящихся к теме ВКР</w:t>
      </w:r>
      <w:r w:rsidRPr="005E3514">
        <w:rPr>
          <w:rFonts w:ascii="Times New Roman" w:hAnsi="Times New Roman" w:cs="Times New Roman"/>
          <w:sz w:val="24"/>
          <w:szCs w:val="24"/>
        </w:rPr>
        <w:t xml:space="preserve"> (дипломной работы, дипломного проекта);</w:t>
      </w:r>
    </w:p>
    <w:p w:rsidR="005E3514" w:rsidRPr="005E3514" w:rsidRDefault="005E3514" w:rsidP="005E35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3514">
        <w:rPr>
          <w:rFonts w:ascii="Times New Roman" w:hAnsi="Times New Roman" w:cs="Times New Roman"/>
          <w:sz w:val="24"/>
          <w:szCs w:val="24"/>
        </w:rPr>
        <w:t>- выбор для ВКР оптимальных решений с учетом последних достижений науки и техники в области ведения учета.</w:t>
      </w:r>
    </w:p>
    <w:p w:rsidR="005E3514" w:rsidRPr="00AE5E2A" w:rsidRDefault="005E3514" w:rsidP="005E35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E3514" w:rsidRPr="005E3514" w:rsidRDefault="00E67C13" w:rsidP="005E35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1.3 </w:t>
      </w:r>
      <w:r w:rsidR="005E3514" w:rsidRPr="005E3514">
        <w:rPr>
          <w:rFonts w:ascii="Times New Roman" w:hAnsi="Times New Roman" w:cs="Times New Roman"/>
          <w:b/>
          <w:bCs/>
          <w:sz w:val="24"/>
          <w:szCs w:val="24"/>
        </w:rPr>
        <w:t>Формы проведения производственной (преддипломной) практики</w:t>
      </w:r>
    </w:p>
    <w:p w:rsidR="00975772" w:rsidRDefault="005E3514" w:rsidP="00975772">
      <w:pPr>
        <w:pStyle w:val="a6"/>
        <w:ind w:right="110" w:firstLine="566"/>
      </w:pPr>
      <w:r w:rsidRPr="00975772">
        <w:rPr>
          <w:rFonts w:eastAsiaTheme="minorHAnsi"/>
        </w:rPr>
        <w:t xml:space="preserve">Руководителями преддипломной практики назначаются преподаватели колледжа </w:t>
      </w:r>
      <w:r w:rsidR="00975772" w:rsidRPr="00975772">
        <w:rPr>
          <w:rFonts w:eastAsiaTheme="minorHAnsi"/>
        </w:rPr>
        <w:t>(университета), имеющие</w:t>
      </w:r>
      <w:r w:rsidR="00975772">
        <w:t xml:space="preserve"> высшее профессиональное образование, соответствующее </w:t>
      </w:r>
      <w:r w:rsidR="00975772">
        <w:lastRenderedPageBreak/>
        <w:t>профилю профессиональных модулей и специальности 38.02.06</w:t>
      </w:r>
      <w:r w:rsidR="00975772">
        <w:rPr>
          <w:spacing w:val="5"/>
        </w:rPr>
        <w:t xml:space="preserve"> </w:t>
      </w:r>
      <w:r w:rsidR="00975772">
        <w:t>«Финансы».</w:t>
      </w:r>
    </w:p>
    <w:p w:rsidR="005E3514" w:rsidRPr="005E3514" w:rsidRDefault="005E3514" w:rsidP="005E35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3514">
        <w:rPr>
          <w:rFonts w:ascii="Times New Roman" w:hAnsi="Times New Roman" w:cs="Times New Roman"/>
          <w:sz w:val="24"/>
          <w:szCs w:val="24"/>
        </w:rPr>
        <w:t>Руководство практикой студентов на всех её этап</w:t>
      </w:r>
      <w:r>
        <w:rPr>
          <w:rFonts w:ascii="Times New Roman" w:hAnsi="Times New Roman" w:cs="Times New Roman"/>
          <w:sz w:val="24"/>
          <w:szCs w:val="24"/>
        </w:rPr>
        <w:t>ах осуществляется руководителем</w:t>
      </w:r>
      <w:r w:rsidRPr="005E3514">
        <w:rPr>
          <w:rFonts w:ascii="Times New Roman" w:hAnsi="Times New Roman" w:cs="Times New Roman"/>
          <w:sz w:val="24"/>
          <w:szCs w:val="24"/>
        </w:rPr>
        <w:t xml:space="preserve"> преддипломной практики.</w:t>
      </w:r>
    </w:p>
    <w:p w:rsidR="005E3514" w:rsidRPr="005E3514" w:rsidRDefault="005E3514" w:rsidP="005E35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3514">
        <w:rPr>
          <w:rFonts w:ascii="Times New Roman" w:hAnsi="Times New Roman" w:cs="Times New Roman"/>
          <w:sz w:val="24"/>
          <w:szCs w:val="24"/>
        </w:rPr>
        <w:t>Практика проходит на предприятиях и организ</w:t>
      </w:r>
      <w:r>
        <w:rPr>
          <w:rFonts w:ascii="Times New Roman" w:hAnsi="Times New Roman" w:cs="Times New Roman"/>
          <w:sz w:val="24"/>
          <w:szCs w:val="24"/>
        </w:rPr>
        <w:t>ациях различных организационно-</w:t>
      </w:r>
      <w:r w:rsidRPr="005E3514">
        <w:rPr>
          <w:rFonts w:ascii="Times New Roman" w:hAnsi="Times New Roman" w:cs="Times New Roman"/>
          <w:sz w:val="24"/>
          <w:szCs w:val="24"/>
        </w:rPr>
        <w:t>правовых форм и видов собственности организации в форме:</w:t>
      </w:r>
    </w:p>
    <w:p w:rsidR="005E3514" w:rsidRPr="005E3514" w:rsidRDefault="005E3514" w:rsidP="005E35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3514">
        <w:rPr>
          <w:rFonts w:ascii="Times New Roman" w:hAnsi="Times New Roman" w:cs="Times New Roman"/>
          <w:sz w:val="24"/>
          <w:szCs w:val="24"/>
        </w:rPr>
        <w:t xml:space="preserve">- работы в качестве </w:t>
      </w:r>
      <w:r w:rsidR="00B86251">
        <w:rPr>
          <w:rFonts w:ascii="Times New Roman" w:hAnsi="Times New Roman" w:cs="Times New Roman"/>
          <w:sz w:val="24"/>
          <w:szCs w:val="24"/>
        </w:rPr>
        <w:t xml:space="preserve">помощника бухгалтера или экономиста </w:t>
      </w:r>
      <w:r w:rsidRPr="005E3514">
        <w:rPr>
          <w:rFonts w:ascii="Times New Roman" w:hAnsi="Times New Roman" w:cs="Times New Roman"/>
          <w:sz w:val="24"/>
          <w:szCs w:val="24"/>
        </w:rPr>
        <w:t>на рабочих местах;</w:t>
      </w:r>
    </w:p>
    <w:p w:rsidR="005E3514" w:rsidRPr="005E3514" w:rsidRDefault="005E3514" w:rsidP="005E35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3514">
        <w:rPr>
          <w:rFonts w:ascii="Times New Roman" w:hAnsi="Times New Roman" w:cs="Times New Roman"/>
          <w:sz w:val="24"/>
          <w:szCs w:val="24"/>
        </w:rPr>
        <w:t>- работы по составлению финансовой документации и отчетности предприятия</w:t>
      </w:r>
    </w:p>
    <w:p w:rsidR="005E3514" w:rsidRPr="00AE5E2A" w:rsidRDefault="005E3514" w:rsidP="005E351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3514">
        <w:rPr>
          <w:rFonts w:ascii="Times New Roman" w:hAnsi="Times New Roman" w:cs="Times New Roman"/>
          <w:sz w:val="24"/>
          <w:szCs w:val="24"/>
        </w:rPr>
        <w:t>(организации) и ее анализу.</w:t>
      </w:r>
    </w:p>
    <w:p w:rsidR="005E3514" w:rsidRPr="005E3514" w:rsidRDefault="00E67C13" w:rsidP="005E35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1.4 </w:t>
      </w:r>
      <w:r w:rsidR="005E3514" w:rsidRPr="005E3514">
        <w:rPr>
          <w:rFonts w:ascii="Times New Roman" w:hAnsi="Times New Roman" w:cs="Times New Roman"/>
          <w:b/>
          <w:bCs/>
          <w:sz w:val="24"/>
          <w:szCs w:val="24"/>
        </w:rPr>
        <w:t>Место и время проведения практики</w:t>
      </w:r>
    </w:p>
    <w:p w:rsidR="005E3514" w:rsidRPr="005E3514" w:rsidRDefault="005E3514" w:rsidP="005E35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3514">
        <w:rPr>
          <w:rFonts w:ascii="Times New Roman" w:hAnsi="Times New Roman" w:cs="Times New Roman"/>
          <w:sz w:val="24"/>
          <w:szCs w:val="24"/>
        </w:rPr>
        <w:t>Закрепление баз практики осуществляется колл</w:t>
      </w:r>
      <w:r>
        <w:rPr>
          <w:rFonts w:ascii="Times New Roman" w:hAnsi="Times New Roman" w:cs="Times New Roman"/>
          <w:sz w:val="24"/>
          <w:szCs w:val="24"/>
        </w:rPr>
        <w:t>еджем (университетом) на основе</w:t>
      </w:r>
      <w:r w:rsidRPr="005E3514">
        <w:rPr>
          <w:rFonts w:ascii="Times New Roman" w:hAnsi="Times New Roman" w:cs="Times New Roman"/>
          <w:sz w:val="24"/>
          <w:szCs w:val="24"/>
        </w:rPr>
        <w:t xml:space="preserve"> договоров с организациями о совместной деятельности по организации и проведению практического обучения.</w:t>
      </w:r>
    </w:p>
    <w:p w:rsidR="005E3514" w:rsidRPr="005E3514" w:rsidRDefault="005E3514" w:rsidP="005E35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3514">
        <w:rPr>
          <w:rFonts w:ascii="Times New Roman" w:hAnsi="Times New Roman" w:cs="Times New Roman"/>
          <w:sz w:val="24"/>
          <w:szCs w:val="24"/>
        </w:rPr>
        <w:t>В договоре, регламентирующем проведение пр</w:t>
      </w:r>
      <w:r>
        <w:rPr>
          <w:rFonts w:ascii="Times New Roman" w:hAnsi="Times New Roman" w:cs="Times New Roman"/>
          <w:sz w:val="24"/>
          <w:szCs w:val="24"/>
        </w:rPr>
        <w:t>актики, университет (колледж) и</w:t>
      </w:r>
      <w:r w:rsidRPr="005E3514">
        <w:rPr>
          <w:rFonts w:ascii="Times New Roman" w:hAnsi="Times New Roman" w:cs="Times New Roman"/>
          <w:sz w:val="24"/>
          <w:szCs w:val="24"/>
        </w:rPr>
        <w:t xml:space="preserve"> организация, предоставляющая базу практики, определяют все вопросы, касающиеся организации и проведения производственной (преддипломной) практики.</w:t>
      </w:r>
    </w:p>
    <w:p w:rsidR="005E3514" w:rsidRPr="005E3514" w:rsidRDefault="005E3514" w:rsidP="005E35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3514">
        <w:rPr>
          <w:rFonts w:ascii="Times New Roman" w:hAnsi="Times New Roman" w:cs="Times New Roman"/>
          <w:sz w:val="24"/>
          <w:szCs w:val="24"/>
        </w:rPr>
        <w:t>Производственная (преддипломная) практика проводится:</w:t>
      </w:r>
    </w:p>
    <w:p w:rsidR="005E3514" w:rsidRPr="005E3514" w:rsidRDefault="005E3514" w:rsidP="005E35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3514">
        <w:rPr>
          <w:rFonts w:ascii="Times New Roman" w:hAnsi="Times New Roman" w:cs="Times New Roman"/>
          <w:sz w:val="24"/>
          <w:szCs w:val="24"/>
        </w:rPr>
        <w:t>- по очной форме об</w:t>
      </w:r>
      <w:r w:rsidR="00B86251">
        <w:rPr>
          <w:rFonts w:ascii="Times New Roman" w:hAnsi="Times New Roman" w:cs="Times New Roman"/>
          <w:sz w:val="24"/>
          <w:szCs w:val="24"/>
        </w:rPr>
        <w:t>учения: обучающимися на базе 9 кл. - на 3 курсе в 6 семестре; обучающимися на базе 11 кл. - на 2 курсе в 4 семестре.</w:t>
      </w:r>
    </w:p>
    <w:p w:rsidR="005E3514" w:rsidRPr="00836C8B" w:rsidRDefault="005E3514" w:rsidP="005E351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3514">
        <w:rPr>
          <w:rFonts w:ascii="Times New Roman" w:hAnsi="Times New Roman" w:cs="Times New Roman"/>
          <w:sz w:val="24"/>
          <w:szCs w:val="24"/>
        </w:rPr>
        <w:t>Продолжительность практики – 4 недели (144 часов).</w:t>
      </w:r>
    </w:p>
    <w:p w:rsidR="005E3514" w:rsidRPr="005E3514" w:rsidRDefault="00E67C13" w:rsidP="00771547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 </w:t>
      </w:r>
      <w:r w:rsidR="005E3514" w:rsidRPr="005E3514">
        <w:rPr>
          <w:rFonts w:ascii="Times New Roman" w:hAnsi="Times New Roman" w:cs="Times New Roman"/>
          <w:b/>
          <w:bCs/>
          <w:sz w:val="24"/>
          <w:szCs w:val="24"/>
        </w:rPr>
        <w:t>РЕЗУЛЬТАТЫ ПРОИЗВОДСТВЕННОЙ (ПРЕДДИПЛОМНОЙ)</w:t>
      </w:r>
      <w:r w:rsidR="00836C8B">
        <w:rPr>
          <w:rFonts w:ascii="Times New Roman" w:hAnsi="Times New Roman" w:cs="Times New Roman"/>
          <w:b/>
          <w:bCs/>
          <w:sz w:val="24"/>
          <w:szCs w:val="24"/>
        </w:rPr>
        <w:t xml:space="preserve"> ПРАКТИКИ</w:t>
      </w:r>
    </w:p>
    <w:p w:rsidR="005E3514" w:rsidRPr="00AE5E2A" w:rsidRDefault="005E3514" w:rsidP="005E35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3514" w:rsidRPr="005E3514" w:rsidRDefault="005E3514" w:rsidP="005E35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514">
        <w:rPr>
          <w:rFonts w:ascii="Times New Roman" w:hAnsi="Times New Roman" w:cs="Times New Roman"/>
          <w:sz w:val="24"/>
          <w:szCs w:val="24"/>
        </w:rPr>
        <w:t>В результате прохождения производст</w:t>
      </w:r>
      <w:r>
        <w:rPr>
          <w:rFonts w:ascii="Times New Roman" w:hAnsi="Times New Roman" w:cs="Times New Roman"/>
          <w:sz w:val="24"/>
          <w:szCs w:val="24"/>
        </w:rPr>
        <w:t>венной (преддипломной) практик</w:t>
      </w:r>
      <w:r w:rsidR="00836C8B">
        <w:rPr>
          <w:rFonts w:ascii="Times New Roman" w:hAnsi="Times New Roman" w:cs="Times New Roman"/>
          <w:sz w:val="24"/>
          <w:szCs w:val="24"/>
        </w:rPr>
        <w:t>и</w:t>
      </w:r>
      <w:r w:rsidRPr="005E3514">
        <w:rPr>
          <w:rFonts w:ascii="Times New Roman" w:hAnsi="Times New Roman" w:cs="Times New Roman"/>
          <w:sz w:val="24"/>
          <w:szCs w:val="24"/>
        </w:rPr>
        <w:t xml:space="preserve"> обучающийся должен приобрести следующие </w:t>
      </w:r>
      <w:r w:rsidR="00836C8B">
        <w:rPr>
          <w:rFonts w:ascii="Times New Roman" w:hAnsi="Times New Roman" w:cs="Times New Roman"/>
          <w:sz w:val="24"/>
          <w:szCs w:val="24"/>
        </w:rPr>
        <w:t xml:space="preserve">знания, умения, </w:t>
      </w:r>
      <w:r w:rsidRPr="005E3514">
        <w:rPr>
          <w:rFonts w:ascii="Times New Roman" w:hAnsi="Times New Roman" w:cs="Times New Roman"/>
          <w:sz w:val="24"/>
          <w:szCs w:val="24"/>
        </w:rPr>
        <w:t>практические навыки, компетенции:</w:t>
      </w:r>
    </w:p>
    <w:p w:rsidR="00836C8B" w:rsidRDefault="00836C8B" w:rsidP="005E35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36C8B" w:rsidRDefault="00836C8B" w:rsidP="00E24B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Знания: 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законодательные и иные нормативные правовые акты, регулирующие деятельность органов государственной власти и органов местного самоуправления по вопросам организации бюджетного процесса, межбюджетных отношений, финансово-экономического планирования;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основные положения законодательства Российской Федерации и нормативные правовые акты, регулирующие деятельность в сфере закупок;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структуру бюджетной системы Российской Федерации, принципы ее построения;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участников бюджетного процесса Российской Федерации, субъектов Российской Федерации и муниципальных образований и их полномочия;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сущность и структуру бюджетной классификации Российской Федерации и порядок ее применения;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порядок формирования доходов и расходов бюджетов бюджетной системы Российской Федерации и основы их разграничения между звеньями бюджетной системы;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порядок определения дефицита бюджетов бюджетной системы Российской Федерации и источников его финансирования;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особенности правового положения казенных, бюджетных и автономных учреждений;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порядок формирования государственного (муниципального) задания и определения размеров субсидий, выделяемых из бюджетов бюджетной системы Российской Федерации;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формы и условия предоставления межбюджетных трансфертов из федерального бюджета, бюджетов субъектов Российской Федерации и местных бюджетов;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порядок составления, рассмотрения и утверждения бюджетов бюджетной системы Российской Федерации;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основы исполнения бюджетов бюджетной системы Российской Федерации;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порядок составления и ведения сводной бюджетной росписи;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процедуры исполнения бюджетов бюджетной системы Российской Федерации по доходам и расходам;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порядок кассового обслуживания исполнения бюджетов бюджетной системы Российской Федерации;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lastRenderedPageBreak/>
        <w:t>действующие нормативные правовые акты, регулирующие порядок планирования и финансирования деятельности государственных и муниципальных учреждений;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типы государственных и муниципальных учреждений и порядок их деятельности;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методику расчета основных показателей деятельности государственных и муниципальных учреждений;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порядок установления и применения систем оплаты труда работников государственных и муниципальных учреждений;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методику определения расходов на оплату труда и других затрат на содержание учреждений;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порядок составления, утверждения и ведения бюджетных смет казенных учреждений;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порядок составления, утверждения и ведения плана финансово-хозяйственной деятельности бюджетных и автономных учреждений;</w:t>
      </w:r>
    </w:p>
    <w:p w:rsidR="00836C8B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466F9">
        <w:rPr>
          <w:rFonts w:ascii="Times New Roman" w:hAnsi="Times New Roman" w:cs="Times New Roman"/>
        </w:rPr>
        <w:t>особенности составления закупочной документации, методы определения и обоснования начальных (максимальных) цен контракта и порядок</w:t>
      </w:r>
      <w:r>
        <w:rPr>
          <w:rFonts w:ascii="Times New Roman" w:hAnsi="Times New Roman" w:cs="Times New Roman"/>
        </w:rPr>
        <w:t xml:space="preserve"> организации проведения закупок;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законодательство и иные нормативные правовые акты о налогах, сборах и страховых взносах;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нормативные правовые акты, определяющие порядок исчисления и уплаты налоговых и других обязательных платежей в бюджеты бюджетной системы Российской Федерации;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нормативные правовые акты, регулирующие отношения в области организации налогового контроля;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порядок формирования налоговой базы для исчисления и уплаты налогов, сборов и страховых взносов;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элементы налогообложения, источники уплаты налогов, сборов и страховых взносов;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порядок формирования базы для расчетов страховых взносов в бюджеты государственных внебюджетных фондов Российской Федерации;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ставки налогов и сборов, тарифы страховых взносов;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налоговые льготы, используемые при определении налоговой базы и исчислении налогов и сборов;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порядок исчисления и перечисления в бюджет налогов, сборов и страховых взносов и сроки их уплаты;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порядок заполнения платежных поручений по перечислению налогов, сборов, страховых взносов и других обязательных платежей в бюджеты бюджетной системы Российской Федерации;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порядок формирования и представления налоговой отчетности;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порядок формирования и представления отчетности по уплате страховых взносов;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порядок проведения налогового контроля в форме налогового мониторинга;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коды бюджетной классификации для определенных налогов, сборов и страховых взносов, а также пеней и штрафов;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порядок заполнения налоговых деклараций и расчетов и сроки их представления;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методику расчетов пеней и штрафов;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процедуру проведения мониторинга уплаченных налогов, сборов, страховых взносов и других обязательных платежей в бюджет бюджетной системы Российской Федерации и во внебюджетные фонды;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содержание, основные элементы и систему организации налогового контроля;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порядок проведения налогового контроля и меры ответственности за совершение налоговых правонарушений;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методику проведения камеральных и выездных налоговых проверок;</w:t>
      </w:r>
    </w:p>
    <w:p w:rsidR="00836C8B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466F9">
        <w:rPr>
          <w:rFonts w:ascii="Times New Roman" w:hAnsi="Times New Roman" w:cs="Times New Roman"/>
        </w:rPr>
        <w:t>виды программного обеспечения, используемого при осуществлении расчетов по платежам в бюджеты бюджетной системы Российской Федерации</w:t>
      </w:r>
      <w:r>
        <w:rPr>
          <w:rFonts w:ascii="Times New Roman" w:hAnsi="Times New Roman" w:cs="Times New Roman"/>
        </w:rPr>
        <w:t>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нормативные правовые акты, регулирующие финансовую деятельность организаций;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основные положения законодательства Российской Федерации и нормативные правовые акты, регулирующие деятельность в сфере закупок;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сущность финансов организаций, их место в финансовой системе государства;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принципы, формы и методы организации финансовых отношений;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характеристику капитала организации и его элементов, принципы оптимизации структуры капитала;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характеристику доходов и расходов организации;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сущность и виды прибыли организации;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систему показателей рентабельности;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lastRenderedPageBreak/>
        <w:t>сущность инвестиционной деятельности организации, методы оценки эффективности инвестиционных проектов;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формы и методы анализа финансово-хозяйственной деятельности;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методологию финансового планирования деятельности организации;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особенности проведения закупок товаров, работ, услуг отдельными видами юридических лиц;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способы снижения (предотвращения) финансовых рисков;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принципы и технологию организации безналичных расчетов;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виды кредитования деятельности организации, принципы использования кредитных ресурсов, процедуру технико-экономического обоснования кредита;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принципы и механизмы использования средств бюджета и государственных внебюджетных фондов;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экономическую сущность и виды страхования организаций, особенности заключения договоров страхования;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теорию и практику применения методов, приемов и процедур последующего контроля;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 xml:space="preserve">информационные технологии </w:t>
      </w:r>
      <w:r>
        <w:rPr>
          <w:rFonts w:ascii="Times New Roman" w:hAnsi="Times New Roman" w:cs="Times New Roman"/>
        </w:rPr>
        <w:t>в профессиональной деятельности;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нормативные и иные акты, регулирующие организационно-правовые положения и финансовую деятельность объектов финансового контроля;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нормативные и иные акты, регламентирующие деятельность органов, осуществляющих финансовый контроль;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требования законодательства Российской Федерации и иных нормативных правовых актов, регулирующих деятельность в сфере закупок;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структуру, полномочия и методы работы органов, осуществляющих финансовый контроль, порядок их взаимодействия;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особенности организации и проведения контрольных мероприятий органами, осуществляющими финансовый контроль;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методики проведения экономического анализа финансово-хозяйственной деятельности объектов финансового контроля;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состав бухгалтерской, финансовой и статистической отчетности объектов финансового контроля;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методы проверки хозяйственных операций;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методы контроля сохранности товарно-материальных ценностей;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значение, задачи и общие принципы аудиторского контроля;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порядок использования государственной (муниципальной) собственности;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основные контрольные мероприятия в ходе реализации процедур по исполнению бюджетов бюджетной системы Российской Федерации;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основные контрольные мероприятия при осуществлении закупок для государственных (муниципальных) нужд.</w:t>
      </w:r>
    </w:p>
    <w:p w:rsidR="00836C8B" w:rsidRDefault="00836C8B" w:rsidP="005E35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36C8B" w:rsidRDefault="00836C8B" w:rsidP="00E24B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Умения: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использовать бюджетное законодательство, подзаконные нормативные правовые акты в своей профессиональной деятельности;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проводить мониторинг исполнения бюджетов бюджетной системы Российской Федерации, бюджетных смет и планов бюджетных и автономных учреждений;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применять бюджетную классификацию Российской Федерации в профессиональной деятельности;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составлять сводные перечни главных распорядителей (распорядителей) и получателей бюджетных средств, главных администраторов и администраторов доходов бюджета и источников финансирования дефицита бюджета;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формировать государственные (муниципальные) задания для государственных (муниципальных) учреждений с использованием базовых и ведомственных перечней государственных (муниципального) услуг и работ и определять размеры субсидий;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формировать реестры расходных обязательств муниципального образования;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проектировать предельные объемы бюджетных средств по главным распорядителям (распорядителям) средств бюджетов, государственным и муниципальным учреждениям;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проводить мониторинг целевых программ, финансируемых из бюджетов бюджетной системы Российской Федерации;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определять дефицит бюджета и источники его финансирования;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lastRenderedPageBreak/>
        <w:t>составлять сводную бюджетную роспись;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оформлять платежные документы (электронные заявки на кассовые расходы и платежные поручения) для проведения кассовых выплат;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проводить проверку платежных документов получателя бюджетных средств, представленных для проведения кассовых выплат;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руководствоваться действующими нормативными правовыми актами, регулирующими порядок планирования и финансирования деятельности государственных и муниципальных учреждений;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рассчитывать основные показатели деятельности бюджетных и автономных учреждений;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исчислять расходы на оплату труда работников государственных и муниципальных учреждений;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использовать утвержденные методики определения расходов на содержание бюджетных и автономных учреждений;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составлять бюджетные сметы казенных учреждений;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составлять планы финансово-хозяйственной деятельности бюджетных и автономных учреждений;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производить расчеты потребностей для осуществления закупок для государственных и муниципальных нужд;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обобщать и анализировать информацию о ценах на товары, работы, услуги в сфере закупок;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описывать объект закупки и обосновывать начальную (максимальную) цену закупки;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осуществлять мониторинг поставщиков (подрядчиков</w:t>
      </w:r>
      <w:r w:rsidR="001E6344">
        <w:rPr>
          <w:rFonts w:ascii="Times New Roman" w:hAnsi="Times New Roman" w:cs="Times New Roman"/>
        </w:rPr>
        <w:t>, исполнителей) в сфере закупок;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ориентироваться в законодательных и иных нормативных правовых актах о налогах, сборах и страховых взносах;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ориентироваться в законодательных и иных нормативных правовых актах, определяющих порядок исчисления и уплаты налогов, сборов и страховых взносов в бюджеты бюджетной системы Российской Федерации;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ориентироваться в законодательных и иных нормативных правовых актах, определяющих порядок организации налогового контроля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определять налоговую базу и рассчитывать налоги, сборы и страховые взносы, в соответствии с законодательством Российской Федерации;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применять налоговые льготы;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определять источники уплаты налогов, сборов и страховых взносов;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формировать налоговую отчетность;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формировать учетную политику для целей налогообложения;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рассчитывать страховые взносы в бюджеты государственных внебюджетных фондов Российской Федерации;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организовывать оптимальное ведение налогового учета;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осуществлять контроль за своевременностью и полнотой уплаты налогов, сборов и страховых взносов в форме налогового мониторинга;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применять положения международных договоров об устранении двойного налогообложения;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определять режимы налогообложения;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определять элементы налогообложения;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оформлять бухгалтерскими проводками начисления и перечисления сумм налогов, сборов и страховых взносов;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заполнять платежные поручения по перечислению налогов, сборов и страховых взносов в бюджетную систему Российской Федерации и внебюджетные фонды;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выбирать и применять коды бюджетной классификации для определения налогов, сборов и страховых взносов, а также пеней и штрафов;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соблюдать сроки и порядок начисления и уплаты налогов, сборов и страховых взносов;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заполнять налоговую декларацию и рассчитывать налоги, проводить мониторинг уплаченных налогов, сборов и страховых взносов в бюджет бюджетной системы Российской Федерации и внебюджетные фонды;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выполнять контрольные процедуры в целях обеспечения соблюдения законодательства о налогах, сборах и страховых взносах;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оценивать соответствие производимых хозяйственных операций и эффективность использования активов организации правовой и нормативной базе в области налогообложения;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оценивать правильность проведения и учета финансово-хозяйственных операций;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lastRenderedPageBreak/>
        <w:t>вырабатывать по результатам внутреннего контроля эффективные рекомендации по устранению выявленных нарушений налогового законодательства;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использовать программное обеспечение в налоговых расчетах.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использовать нормативные правовые акты, регулирующие финансовую деятельность организаций;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участвовать в разработке финансовой политики организации;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осуществлять поиск источников финансирования деятельности организации;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определять цену капитала организации, оценивать эффективность использования отдельных его элементов;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определять потребность в оборотных средствах, проводить мероприятия по ускорению оборачиваемости оборотных средств;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определять показатели результатов финансово-хозяйственной деятельности организации;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формировать инвестиционную политику организации, разрабатывать инвестиционные проекты, проводить оценку эффективности инвестиционных проектов;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анализировать финансово-хозяйственную деятельность организаций;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осуществлять финансовое планирование деятельности организаций;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обеспечивать подготовку и реализовывать мероприятия по снижению (предотвращению) финансовых рисков;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осуществлять организацию и выполнение финансовых расчетов;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определять необходимость использования кредитных ресурсов, осуществлять технико-экономическое обоснование кредита;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использовать средства государственной (муниципальной) финансовой поддержки по целевому назначению, анализировать эффективность их использования;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обеспечивать организацию страхования финансово-хозяйственной деятельности, оценивать варианты условий страхования;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разрабатывать закупочную документацию;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обобщать полученную информацию, цены на товары, работы, услуги, статистически ее обрабатывать и формулировать аналитические выводы;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осуществлять проверку необходимой документации для проведения закупочной процедуры;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проверять необходимую документацию для заключения контрактов;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осуществлять мониторинг поставщиков (подрядчиков, исполнителей) в сфере закупок;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использовать информационные технологии в процессе формирования и использования финансовых ресурсов организаций и осуществления финансовых операций.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осуществлять контроль за формированием и использованием средств бюджетов бюджетной системы Российской Федерации;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использовать методы экономического анализа;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применять программное обеспечение при организации и осуществлении финансового контроля;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проводить проверки, ревизии финансово-хозяйственной деятельности объектов финансового контроля в соответствии с видом и программой контрольного мероприятия;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осуществлять предварительный и текущий контроль за операциями по исполнению бюджетов;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применять различные методы и приемы контроля и анализа финансово-хозяйственной деятельности объектов финансового контроля;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проводить внутренний контроль и аудит с учетом особенностей организаций;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оформлять результаты проведенных контрольных мероприятий путем составления актов и справок;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осуществлять контроль за реализацией материалов проведенных ревизий и проверок;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подготавливать рекомендации, направленные на повышение эффективности использования средств бюджетов бюджетной системы Российской Федерации;</w:t>
      </w:r>
    </w:p>
    <w:p w:rsidR="00836C8B" w:rsidRPr="00D466F9" w:rsidRDefault="00836C8B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проводить мероприятия по предупреждению, выявлению и пресечению нарушений законодательства Российской Федерации в сфере финансов;</w:t>
      </w:r>
    </w:p>
    <w:p w:rsidR="001E6344" w:rsidRDefault="001E6344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проверять необходимую документацию для проведения закупочной процедуры и заключения контрактов;</w:t>
      </w:r>
    </w:p>
    <w:p w:rsidR="00836C8B" w:rsidRPr="001E6344" w:rsidRDefault="001E6344" w:rsidP="001E6344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осуществлять проверку соблюдения требований законодательства при проведении закупочных процедур.</w:t>
      </w:r>
    </w:p>
    <w:p w:rsidR="00836C8B" w:rsidRDefault="00836C8B" w:rsidP="005E35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E3514" w:rsidRPr="005E3514" w:rsidRDefault="005E3514" w:rsidP="001E63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E3514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Практические навыки:</w:t>
      </w:r>
    </w:p>
    <w:p w:rsidR="001E6344" w:rsidRPr="00D466F9" w:rsidRDefault="001E6344" w:rsidP="001E6344">
      <w:pPr>
        <w:pStyle w:val="a3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определение</w:t>
      </w:r>
      <w:r w:rsidRPr="00D466F9">
        <w:rPr>
          <w:sz w:val="22"/>
          <w:szCs w:val="22"/>
        </w:rPr>
        <w:t xml:space="preserve"> показателей проектов бюджетов бюджетной системы Российской Федерации, бюджетных смет казенных учреждений, планов финансово-хозяйственной деятельности бюджетных и автономных учреждений;</w:t>
      </w:r>
    </w:p>
    <w:p w:rsidR="001E6344" w:rsidRPr="00D466F9" w:rsidRDefault="001E6344" w:rsidP="001E6344">
      <w:pPr>
        <w:pStyle w:val="a3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организация</w:t>
      </w:r>
      <w:r w:rsidRPr="00D466F9">
        <w:rPr>
          <w:sz w:val="22"/>
          <w:szCs w:val="22"/>
        </w:rPr>
        <w:t xml:space="preserve"> исполнения бюджетов бюджетной системы Российской Федерации;</w:t>
      </w:r>
    </w:p>
    <w:p w:rsidR="001E6344" w:rsidRPr="00D466F9" w:rsidRDefault="001E6344" w:rsidP="001E6344">
      <w:pPr>
        <w:pStyle w:val="a3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осуществление</w:t>
      </w:r>
      <w:r w:rsidRPr="00D466F9">
        <w:rPr>
          <w:sz w:val="22"/>
          <w:szCs w:val="22"/>
        </w:rPr>
        <w:t xml:space="preserve"> контроля за своевременным совершением операций со средствами бюджетов бюджетной системы Российской Федерации, их целевым и эффективным использованием;</w:t>
      </w:r>
    </w:p>
    <w:p w:rsidR="001E6344" w:rsidRPr="00D466F9" w:rsidRDefault="001E6344" w:rsidP="001E6344">
      <w:pPr>
        <w:pStyle w:val="Default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планирование</w:t>
      </w:r>
      <w:r w:rsidRPr="00D466F9">
        <w:rPr>
          <w:sz w:val="22"/>
          <w:szCs w:val="22"/>
        </w:rPr>
        <w:t xml:space="preserve"> и обеспечении закупок для государственных и муниципальных нужд</w:t>
      </w:r>
      <w:r>
        <w:rPr>
          <w:sz w:val="22"/>
          <w:szCs w:val="22"/>
        </w:rPr>
        <w:t>;</w:t>
      </w:r>
    </w:p>
    <w:p w:rsidR="001E6344" w:rsidRPr="00D466F9" w:rsidRDefault="001E6344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исчисление</w:t>
      </w:r>
      <w:r w:rsidRPr="00D466F9">
        <w:rPr>
          <w:rFonts w:ascii="Times New Roman" w:hAnsi="Times New Roman" w:cs="Times New Roman"/>
        </w:rPr>
        <w:t xml:space="preserve"> суммы налогов, сборов и страховых взносов, подлежащих уплате в бюджетную систему Российской Федерации и внебюджетные фонды;</w:t>
      </w:r>
    </w:p>
    <w:p w:rsidR="001E6344" w:rsidRPr="00D466F9" w:rsidRDefault="001E6344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оформлени</w:t>
      </w:r>
      <w:r>
        <w:rPr>
          <w:rFonts w:ascii="Times New Roman" w:hAnsi="Times New Roman" w:cs="Times New Roman"/>
        </w:rPr>
        <w:t>е</w:t>
      </w:r>
      <w:r w:rsidRPr="00D466F9">
        <w:rPr>
          <w:rFonts w:ascii="Times New Roman" w:hAnsi="Times New Roman" w:cs="Times New Roman"/>
        </w:rPr>
        <w:t xml:space="preserve"> налоговых деклараций, расчетов, отчетов по страховым взносам во внебюджетные фонды в установленные законодательством сроки;</w:t>
      </w:r>
    </w:p>
    <w:p w:rsidR="001E6344" w:rsidRDefault="001E6344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организация</w:t>
      </w:r>
      <w:r w:rsidRPr="00D466F9">
        <w:rPr>
          <w:rFonts w:ascii="Times New Roman" w:hAnsi="Times New Roman" w:cs="Times New Roman"/>
        </w:rPr>
        <w:t xml:space="preserve"> и проведении контроля за соблюдением законодательства о налог</w:t>
      </w:r>
      <w:r>
        <w:rPr>
          <w:rFonts w:ascii="Times New Roman" w:hAnsi="Times New Roman" w:cs="Times New Roman"/>
        </w:rPr>
        <w:t>ах, сборах и страховых взносах;</w:t>
      </w:r>
    </w:p>
    <w:p w:rsidR="001E6344" w:rsidRPr="00D466F9" w:rsidRDefault="001E6344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формирование</w:t>
      </w:r>
      <w:r w:rsidRPr="00D466F9">
        <w:rPr>
          <w:rFonts w:ascii="Times New Roman" w:hAnsi="Times New Roman" w:cs="Times New Roman"/>
        </w:rPr>
        <w:t xml:space="preserve"> финансовых ресурсов организаций и осуществления финансовых операций.</w:t>
      </w:r>
    </w:p>
    <w:p w:rsidR="001E6344" w:rsidRPr="00D466F9" w:rsidRDefault="001E6344" w:rsidP="001E6344">
      <w:pPr>
        <w:pStyle w:val="Default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организация</w:t>
      </w:r>
      <w:r w:rsidRPr="00D466F9">
        <w:rPr>
          <w:sz w:val="22"/>
          <w:szCs w:val="22"/>
        </w:rPr>
        <w:t xml:space="preserve"> и проведении финансового контроля;</w:t>
      </w:r>
    </w:p>
    <w:p w:rsidR="001E6344" w:rsidRPr="00D466F9" w:rsidRDefault="001E6344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осуществление</w:t>
      </w:r>
      <w:r w:rsidRPr="00D466F9">
        <w:rPr>
          <w:rFonts w:ascii="Times New Roman" w:hAnsi="Times New Roman" w:cs="Times New Roman"/>
        </w:rPr>
        <w:t xml:space="preserve"> расчетов и проведении анализа основных показателей, характеризующих состояние государственных и муниципальных финансов, финансов организаций;</w:t>
      </w:r>
    </w:p>
    <w:p w:rsidR="001E6344" w:rsidRPr="00D466F9" w:rsidRDefault="001E6344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обобщение</w:t>
      </w:r>
      <w:r w:rsidRPr="00D466F9">
        <w:rPr>
          <w:rFonts w:ascii="Times New Roman" w:hAnsi="Times New Roman" w:cs="Times New Roman"/>
        </w:rPr>
        <w:t xml:space="preserve"> результатов анализа основных показателей финансово-экономической деятельности объектов финансового контроля, разработке и осуществлении мер, направленных на повышение эффективности использования финансовых ресурсов;</w:t>
      </w:r>
    </w:p>
    <w:p w:rsidR="001E6344" w:rsidRPr="00D466F9" w:rsidRDefault="001E6344" w:rsidP="001E6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план</w:t>
      </w:r>
      <w:r>
        <w:rPr>
          <w:rFonts w:ascii="Times New Roman" w:hAnsi="Times New Roman" w:cs="Times New Roman"/>
        </w:rPr>
        <w:t>ирование, анализ</w:t>
      </w:r>
      <w:r w:rsidRPr="00D466F9">
        <w:rPr>
          <w:rFonts w:ascii="Times New Roman" w:hAnsi="Times New Roman" w:cs="Times New Roman"/>
        </w:rPr>
        <w:t xml:space="preserve"> и контрол</w:t>
      </w:r>
      <w:r>
        <w:rPr>
          <w:rFonts w:ascii="Times New Roman" w:hAnsi="Times New Roman" w:cs="Times New Roman"/>
        </w:rPr>
        <w:t>ь</w:t>
      </w:r>
      <w:r w:rsidRPr="00D466F9">
        <w:rPr>
          <w:rFonts w:ascii="Times New Roman" w:hAnsi="Times New Roman" w:cs="Times New Roman"/>
        </w:rPr>
        <w:t xml:space="preserve"> финансово-хозяйственной деятельности объектов финансового контроля;</w:t>
      </w:r>
    </w:p>
    <w:p w:rsidR="005E3514" w:rsidRDefault="001E6344" w:rsidP="001E634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применение</w:t>
      </w:r>
      <w:r w:rsidRPr="00D466F9">
        <w:rPr>
          <w:rFonts w:ascii="Times New Roman" w:hAnsi="Times New Roman" w:cs="Times New Roman"/>
        </w:rPr>
        <w:t xml:space="preserve"> законодательства и иных нормативных правовых актов Российской Федерации, регулирующих деятельность в сфере закупок.</w:t>
      </w:r>
    </w:p>
    <w:p w:rsidR="005E3514" w:rsidRPr="005E3514" w:rsidRDefault="005E3514" w:rsidP="001E63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E3514">
        <w:rPr>
          <w:rFonts w:ascii="Times New Roman" w:hAnsi="Times New Roman" w:cs="Times New Roman"/>
          <w:b/>
          <w:bCs/>
          <w:sz w:val="24"/>
          <w:szCs w:val="24"/>
        </w:rPr>
        <w:t>Общие компетенции обучающегося, формируемые в результате прохождения</w:t>
      </w:r>
      <w:r w:rsidR="001E634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E3514">
        <w:rPr>
          <w:rFonts w:ascii="Times New Roman" w:hAnsi="Times New Roman" w:cs="Times New Roman"/>
          <w:b/>
          <w:bCs/>
          <w:sz w:val="24"/>
          <w:szCs w:val="24"/>
        </w:rPr>
        <w:t>преддипломной практики:</w:t>
      </w:r>
    </w:p>
    <w:p w:rsidR="00AE5E2A" w:rsidRDefault="00AE5E2A" w:rsidP="00AE5E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AE5E2A" w:rsidRDefault="00AE5E2A" w:rsidP="00AE5E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:rsidR="00AE5E2A" w:rsidRDefault="00AE5E2A" w:rsidP="00AE5E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 03. Планировать и реализовывать собственное профессиональное и личностное развитие;</w:t>
      </w:r>
    </w:p>
    <w:p w:rsidR="00AE5E2A" w:rsidRDefault="00AE5E2A" w:rsidP="00AE5E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 04. Работать в коллективе и команде, эффективно взаимодействовать с коллегами, руководством, клиентами;</w:t>
      </w:r>
    </w:p>
    <w:p w:rsidR="00AE5E2A" w:rsidRDefault="00AE5E2A" w:rsidP="00AE5E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AE5E2A" w:rsidRDefault="00AE5E2A" w:rsidP="00AE5E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 06. </w:t>
      </w:r>
      <w:r w:rsidR="001B7A08" w:rsidRPr="001B7A08">
        <w:rPr>
          <w:rFonts w:ascii="Times New Roman" w:hAnsi="Times New Roman" w:cs="Times New Roman"/>
          <w:sz w:val="24"/>
          <w:szCs w:val="24"/>
        </w:rPr>
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поведения;</w:t>
      </w:r>
    </w:p>
    <w:p w:rsidR="00AE5E2A" w:rsidRDefault="00AE5E2A" w:rsidP="00AE5E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 07. Содействовать сохранению окружающей среды, ресурсосбережению, эффективно действовать в чрезвычайных ситуациях;</w:t>
      </w:r>
    </w:p>
    <w:p w:rsidR="00AE5E2A" w:rsidRDefault="00AE5E2A" w:rsidP="00AE5E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AE5E2A" w:rsidRDefault="00AE5E2A" w:rsidP="00AE5E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 09. Использовать информационные технологии в профессиональной деятельности;</w:t>
      </w:r>
    </w:p>
    <w:p w:rsidR="00AE5E2A" w:rsidRDefault="00AE5E2A" w:rsidP="00AE5E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 10. Пользоваться профессиональной документацией на государственном и иностранном языках;</w:t>
      </w:r>
    </w:p>
    <w:p w:rsidR="00AE5E2A" w:rsidRDefault="00AE5E2A" w:rsidP="00AE5E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:rsidR="004968F0" w:rsidRPr="005E3514" w:rsidRDefault="004968F0" w:rsidP="005E35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3514" w:rsidRPr="005E3514" w:rsidRDefault="005E3514" w:rsidP="005E35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E3514">
        <w:rPr>
          <w:rFonts w:ascii="Times New Roman" w:hAnsi="Times New Roman" w:cs="Times New Roman"/>
          <w:b/>
          <w:bCs/>
          <w:sz w:val="24"/>
          <w:szCs w:val="24"/>
        </w:rPr>
        <w:t>Профессиональные компетенции обучающегося, формируемые в результате</w:t>
      </w:r>
      <w:r w:rsidR="004968F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E3514">
        <w:rPr>
          <w:rFonts w:ascii="Times New Roman" w:hAnsi="Times New Roman" w:cs="Times New Roman"/>
          <w:b/>
          <w:bCs/>
          <w:sz w:val="24"/>
          <w:szCs w:val="24"/>
        </w:rPr>
        <w:t>прохождения преддипломной практики:</w:t>
      </w:r>
    </w:p>
    <w:p w:rsidR="001E6344" w:rsidRPr="001E6344" w:rsidRDefault="001E6344" w:rsidP="001E63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ПК 1.1 </w:t>
      </w:r>
      <w:r w:rsidRPr="001E6344">
        <w:rPr>
          <w:rFonts w:ascii="Times New Roman" w:hAnsi="Times New Roman" w:cs="Times New Roman"/>
          <w:sz w:val="24"/>
          <w:szCs w:val="24"/>
        </w:rPr>
        <w:t xml:space="preserve">Рассчитывать показатели проектов бюджетов бюджетной системы Российской Федерации </w:t>
      </w:r>
    </w:p>
    <w:p w:rsidR="001E6344" w:rsidRPr="001E6344" w:rsidRDefault="001E6344" w:rsidP="001E63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6344">
        <w:rPr>
          <w:rFonts w:ascii="Times New Roman" w:hAnsi="Times New Roman" w:cs="Times New Roman"/>
          <w:sz w:val="24"/>
          <w:szCs w:val="24"/>
        </w:rPr>
        <w:t>ПК 1.2.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6344">
        <w:rPr>
          <w:rFonts w:ascii="Times New Roman" w:hAnsi="Times New Roman" w:cs="Times New Roman"/>
          <w:sz w:val="24"/>
          <w:szCs w:val="24"/>
        </w:rPr>
        <w:t>Обеспечи</w:t>
      </w:r>
      <w:r w:rsidR="00E67C13">
        <w:rPr>
          <w:rFonts w:ascii="Times New Roman" w:hAnsi="Times New Roman" w:cs="Times New Roman"/>
          <w:sz w:val="24"/>
          <w:szCs w:val="24"/>
        </w:rPr>
        <w:t>вать исполнение бюджетов бюджет</w:t>
      </w:r>
      <w:r w:rsidRPr="001E6344">
        <w:rPr>
          <w:rFonts w:ascii="Times New Roman" w:hAnsi="Times New Roman" w:cs="Times New Roman"/>
          <w:sz w:val="24"/>
          <w:szCs w:val="24"/>
        </w:rPr>
        <w:t xml:space="preserve">ной системы Российской Федерации </w:t>
      </w:r>
    </w:p>
    <w:p w:rsidR="001E6344" w:rsidRPr="001E6344" w:rsidRDefault="001E6344" w:rsidP="001E63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6344">
        <w:rPr>
          <w:rFonts w:ascii="Times New Roman" w:hAnsi="Times New Roman" w:cs="Times New Roman"/>
          <w:sz w:val="24"/>
          <w:szCs w:val="24"/>
        </w:rPr>
        <w:t>ПК 1.3.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6344">
        <w:rPr>
          <w:rFonts w:ascii="Times New Roman" w:hAnsi="Times New Roman" w:cs="Times New Roman"/>
          <w:sz w:val="24"/>
          <w:szCs w:val="24"/>
        </w:rPr>
        <w:t xml:space="preserve">Осуществлять контроль за совершением операций со средствами бюджетов бюджетной системы Российской Федерации </w:t>
      </w:r>
    </w:p>
    <w:p w:rsidR="001E6344" w:rsidRPr="001E6344" w:rsidRDefault="001E6344" w:rsidP="001E63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6344">
        <w:rPr>
          <w:rFonts w:ascii="Times New Roman" w:hAnsi="Times New Roman" w:cs="Times New Roman"/>
          <w:sz w:val="24"/>
          <w:szCs w:val="24"/>
        </w:rPr>
        <w:t>ПК 1.4.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6344">
        <w:rPr>
          <w:rFonts w:ascii="Times New Roman" w:hAnsi="Times New Roman" w:cs="Times New Roman"/>
          <w:sz w:val="24"/>
          <w:szCs w:val="24"/>
        </w:rPr>
        <w:t>Составлять плановые документы государственных и муниципальных учреждений и обоснования к ним</w:t>
      </w:r>
    </w:p>
    <w:p w:rsidR="001E6344" w:rsidRDefault="001E6344" w:rsidP="001E63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6344">
        <w:rPr>
          <w:rFonts w:ascii="Times New Roman" w:hAnsi="Times New Roman" w:cs="Times New Roman"/>
          <w:sz w:val="24"/>
          <w:szCs w:val="24"/>
        </w:rPr>
        <w:t>ПК 1.5</w:t>
      </w:r>
      <w:r w:rsidRPr="001E634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6344">
        <w:rPr>
          <w:rFonts w:ascii="Times New Roman" w:hAnsi="Times New Roman" w:cs="Times New Roman"/>
          <w:sz w:val="24"/>
          <w:szCs w:val="24"/>
        </w:rPr>
        <w:t>Обеспечивать финансово-экономическое сопровождение деятельности по осуществлению закупок для государственных и муниципальных нужд.</w:t>
      </w:r>
    </w:p>
    <w:p w:rsidR="001E6344" w:rsidRPr="001E6344" w:rsidRDefault="001E6344" w:rsidP="001E63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ПК 2.1. </w:t>
      </w:r>
      <w:r w:rsidRPr="001E6344">
        <w:rPr>
          <w:rFonts w:ascii="Times New Roman" w:hAnsi="Times New Roman" w:cs="Times New Roman"/>
          <w:sz w:val="24"/>
          <w:szCs w:val="24"/>
        </w:rPr>
        <w:t>Определять налоговую базу, суммы налогов, сборов, страховых взносов, сроки их уплаты и сроки представления налоговых деклараций и расчетов</w:t>
      </w:r>
    </w:p>
    <w:p w:rsidR="001E6344" w:rsidRPr="001E6344" w:rsidRDefault="001E6344" w:rsidP="001E63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6344">
        <w:rPr>
          <w:rFonts w:ascii="Times New Roman" w:hAnsi="Times New Roman" w:cs="Times New Roman"/>
          <w:sz w:val="24"/>
          <w:szCs w:val="24"/>
        </w:rPr>
        <w:t>ПК 2.2.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6344">
        <w:rPr>
          <w:rFonts w:ascii="Times New Roman" w:hAnsi="Times New Roman" w:cs="Times New Roman"/>
          <w:sz w:val="24"/>
          <w:szCs w:val="24"/>
        </w:rPr>
        <w:t>Обеспечивать своевременное и полное выполнение обязательств по уплате налогов, сборов и других обязательных платежей в бюджеты бюджетной системы Российской Федерации</w:t>
      </w:r>
    </w:p>
    <w:p w:rsidR="001E6344" w:rsidRDefault="001E6344" w:rsidP="001E63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6344">
        <w:rPr>
          <w:rFonts w:ascii="Times New Roman" w:hAnsi="Times New Roman" w:cs="Times New Roman"/>
          <w:sz w:val="24"/>
          <w:szCs w:val="24"/>
        </w:rPr>
        <w:t>ПК 2.3.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6344">
        <w:rPr>
          <w:rFonts w:ascii="Times New Roman" w:hAnsi="Times New Roman" w:cs="Times New Roman"/>
          <w:sz w:val="24"/>
          <w:szCs w:val="24"/>
        </w:rPr>
        <w:t>Осуществлять налоговый контроль, в том числе в форме налогового мониторинга</w:t>
      </w:r>
    </w:p>
    <w:p w:rsidR="001E6344" w:rsidRPr="001E6344" w:rsidRDefault="001E6344" w:rsidP="001E63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ПК 3.1. </w:t>
      </w:r>
      <w:r w:rsidRPr="001E6344">
        <w:rPr>
          <w:rFonts w:ascii="Times New Roman" w:hAnsi="Times New Roman" w:cs="Times New Roman"/>
          <w:sz w:val="24"/>
          <w:szCs w:val="24"/>
        </w:rPr>
        <w:t>Планировать и осуществлять мероприятия по управлению финансовыми ресурсами организации</w:t>
      </w:r>
    </w:p>
    <w:p w:rsidR="001E6344" w:rsidRPr="001E6344" w:rsidRDefault="001E6344" w:rsidP="001E63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6344">
        <w:rPr>
          <w:rFonts w:ascii="Times New Roman" w:hAnsi="Times New Roman" w:cs="Times New Roman"/>
          <w:sz w:val="24"/>
          <w:szCs w:val="24"/>
        </w:rPr>
        <w:t xml:space="preserve">ПК 3.2. Составлять финансовые планы организации </w:t>
      </w:r>
    </w:p>
    <w:p w:rsidR="001E6344" w:rsidRPr="001E6344" w:rsidRDefault="001E6344" w:rsidP="001E63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6344">
        <w:rPr>
          <w:rFonts w:ascii="Times New Roman" w:hAnsi="Times New Roman" w:cs="Times New Roman"/>
          <w:sz w:val="24"/>
          <w:szCs w:val="24"/>
        </w:rPr>
        <w:t>ПК 3.3. Оценивать эффективность финансово-хозяйственной деятельности организации, планировать и осуществлять мероприятия по ее повышению</w:t>
      </w:r>
    </w:p>
    <w:p w:rsidR="001E6344" w:rsidRPr="001E6344" w:rsidRDefault="001E6344" w:rsidP="001E63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6344">
        <w:rPr>
          <w:rFonts w:ascii="Times New Roman" w:hAnsi="Times New Roman" w:cs="Times New Roman"/>
          <w:sz w:val="24"/>
          <w:szCs w:val="24"/>
        </w:rPr>
        <w:t>ПК 3.4. Обеспечивать осуществление финансовых взаимоотношений с организациями, органами государственной власти и местного самоуправления</w:t>
      </w:r>
    </w:p>
    <w:p w:rsidR="001E6344" w:rsidRDefault="001E6344" w:rsidP="001E63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6344">
        <w:rPr>
          <w:rFonts w:ascii="Times New Roman" w:hAnsi="Times New Roman" w:cs="Times New Roman"/>
          <w:sz w:val="24"/>
          <w:szCs w:val="24"/>
        </w:rPr>
        <w:t>ПК 3.5</w:t>
      </w:r>
      <w:r w:rsidRPr="001E634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6344">
        <w:rPr>
          <w:rFonts w:ascii="Times New Roman" w:hAnsi="Times New Roman" w:cs="Times New Roman"/>
          <w:sz w:val="24"/>
          <w:szCs w:val="24"/>
        </w:rPr>
        <w:t>Обеспечивать финансово-экономическое сопровождение деятельности по осуществлению закупок для корпоративных нужд.</w:t>
      </w:r>
    </w:p>
    <w:p w:rsidR="001E6344" w:rsidRPr="001E6344" w:rsidRDefault="001E6344" w:rsidP="001E63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6344">
        <w:rPr>
          <w:rFonts w:ascii="Times New Roman" w:hAnsi="Times New Roman" w:cs="Times New Roman"/>
          <w:sz w:val="24"/>
          <w:szCs w:val="24"/>
        </w:rPr>
        <w:t>ПК 4.1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6344">
        <w:rPr>
          <w:rFonts w:ascii="Times New Roman" w:hAnsi="Times New Roman" w:cs="Times New Roman"/>
          <w:sz w:val="24"/>
          <w:szCs w:val="24"/>
        </w:rPr>
        <w:t>Разрабатывать план и программу проведения контрольных мероприятий, оформлять результаты проведенных контрольных мероприятий, вырабатывать рекомендации по устранению недостатков и рисков, оценивать эффективность контрольных процедур</w:t>
      </w:r>
    </w:p>
    <w:p w:rsidR="001E6344" w:rsidRPr="001E6344" w:rsidRDefault="001E6344" w:rsidP="001E63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6344">
        <w:rPr>
          <w:rFonts w:ascii="Times New Roman" w:hAnsi="Times New Roman" w:cs="Times New Roman"/>
          <w:sz w:val="24"/>
          <w:szCs w:val="24"/>
        </w:rPr>
        <w:t>ПК 4.2.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6344">
        <w:rPr>
          <w:rFonts w:ascii="Times New Roman" w:hAnsi="Times New Roman" w:cs="Times New Roman"/>
          <w:sz w:val="24"/>
          <w:szCs w:val="24"/>
        </w:rPr>
        <w:t>Осуществлять предварительный, текущий и последующий контроль хозяйственной деятельности объектов финансового контроля</w:t>
      </w:r>
    </w:p>
    <w:p w:rsidR="001E6344" w:rsidRPr="001E6344" w:rsidRDefault="001E6344" w:rsidP="001E63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ПК 4.3. </w:t>
      </w:r>
      <w:r w:rsidRPr="001E6344">
        <w:rPr>
          <w:rFonts w:ascii="Times New Roman" w:hAnsi="Times New Roman" w:cs="Times New Roman"/>
          <w:sz w:val="24"/>
          <w:szCs w:val="24"/>
        </w:rPr>
        <w:t>Участвовать в ревизии финансово-хозяйственной деятельности объекта финансового контроля</w:t>
      </w:r>
    </w:p>
    <w:p w:rsidR="001C0486" w:rsidRDefault="001E6344" w:rsidP="001E63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ПК 4.4. </w:t>
      </w:r>
      <w:r w:rsidRPr="001E6344">
        <w:rPr>
          <w:rFonts w:ascii="Times New Roman" w:hAnsi="Times New Roman" w:cs="Times New Roman"/>
          <w:sz w:val="24"/>
          <w:szCs w:val="24"/>
        </w:rPr>
        <w:t>Обеспечивать соблюдение требований законодательства в сфере закупок для государственных и муниципальных нужд</w:t>
      </w:r>
      <w:r w:rsidR="001C0486">
        <w:rPr>
          <w:rFonts w:ascii="Times New Roman" w:hAnsi="Times New Roman" w:cs="Times New Roman"/>
          <w:sz w:val="24"/>
          <w:szCs w:val="24"/>
        </w:rPr>
        <w:t>.</w:t>
      </w:r>
    </w:p>
    <w:p w:rsidR="001C0486" w:rsidRDefault="001C04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C0486" w:rsidRPr="00E24B11" w:rsidRDefault="00E67C13" w:rsidP="00E67C13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 </w:t>
      </w:r>
      <w:r w:rsidR="001C0486" w:rsidRPr="00E24B11">
        <w:rPr>
          <w:rFonts w:ascii="Times New Roman" w:hAnsi="Times New Roman" w:cs="Times New Roman"/>
          <w:b/>
          <w:bCs/>
          <w:sz w:val="24"/>
          <w:szCs w:val="24"/>
        </w:rPr>
        <w:t>СТРУКТУРА И СОДЕРЖАНИЕ ПРОИЗВОДСТВЕННОЙ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C0486" w:rsidRPr="00E24B11">
        <w:rPr>
          <w:rFonts w:ascii="Times New Roman" w:hAnsi="Times New Roman" w:cs="Times New Roman"/>
          <w:b/>
          <w:bCs/>
          <w:sz w:val="24"/>
          <w:szCs w:val="24"/>
        </w:rPr>
        <w:t>(ПРЕДДИПЛОМНОЙ) ПРАКТИКИ.</w:t>
      </w:r>
    </w:p>
    <w:p w:rsidR="001C0486" w:rsidRPr="00E24B11" w:rsidRDefault="001C0486" w:rsidP="00E67C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C0486" w:rsidRPr="00E24B11" w:rsidRDefault="00E67C13" w:rsidP="00E67C13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3.1 </w:t>
      </w:r>
      <w:r w:rsidR="001C0486" w:rsidRPr="00E24B11">
        <w:rPr>
          <w:rFonts w:ascii="Times New Roman" w:hAnsi="Times New Roman" w:cs="Times New Roman"/>
          <w:b/>
          <w:bCs/>
          <w:sz w:val="24"/>
          <w:szCs w:val="24"/>
        </w:rPr>
        <w:t>Тематический план преддипломной практики</w:t>
      </w:r>
    </w:p>
    <w:p w:rsidR="001E6344" w:rsidRPr="00E24B11" w:rsidRDefault="001C0486" w:rsidP="00E24B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24B11">
        <w:rPr>
          <w:rFonts w:ascii="Times New Roman" w:hAnsi="Times New Roman" w:cs="Times New Roman"/>
          <w:b/>
          <w:bCs/>
          <w:sz w:val="24"/>
          <w:szCs w:val="24"/>
        </w:rPr>
        <w:t>Общая трудоемкость преддипломной практики составляет 4 недели, 144 час.</w:t>
      </w:r>
    </w:p>
    <w:p w:rsidR="001C0486" w:rsidRPr="00E24B11" w:rsidRDefault="001C0486" w:rsidP="00E24B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889" w:type="dxa"/>
        <w:tblLayout w:type="fixed"/>
        <w:tblLook w:val="04A0" w:firstRow="1" w:lastRow="0" w:firstColumn="1" w:lastColumn="0" w:noHBand="0" w:noVBand="1"/>
      </w:tblPr>
      <w:tblGrid>
        <w:gridCol w:w="445"/>
        <w:gridCol w:w="2215"/>
        <w:gridCol w:w="4111"/>
        <w:gridCol w:w="1559"/>
        <w:gridCol w:w="1559"/>
      </w:tblGrid>
      <w:tr w:rsidR="001C0486" w:rsidRPr="00E24B11" w:rsidTr="00BB64FB">
        <w:tc>
          <w:tcPr>
            <w:tcW w:w="445" w:type="dxa"/>
          </w:tcPr>
          <w:p w:rsidR="001C0486" w:rsidRPr="00E24B11" w:rsidRDefault="001C0486" w:rsidP="00E24B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B1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15" w:type="dxa"/>
          </w:tcPr>
          <w:p w:rsidR="001C0486" w:rsidRPr="00E24B11" w:rsidRDefault="001C0486" w:rsidP="00E24B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B11">
              <w:rPr>
                <w:rFonts w:ascii="Times New Roman" w:hAnsi="Times New Roman" w:cs="Times New Roman"/>
                <w:sz w:val="24"/>
                <w:szCs w:val="24"/>
              </w:rPr>
              <w:t>Разделы</w:t>
            </w:r>
          </w:p>
          <w:p w:rsidR="001C0486" w:rsidRPr="00E24B11" w:rsidRDefault="001C0486" w:rsidP="00E24B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B11">
              <w:rPr>
                <w:rFonts w:ascii="Times New Roman" w:hAnsi="Times New Roman" w:cs="Times New Roman"/>
                <w:sz w:val="24"/>
                <w:szCs w:val="24"/>
              </w:rPr>
              <w:t>(этапы</w:t>
            </w:r>
          </w:p>
          <w:p w:rsidR="001C0486" w:rsidRPr="00E24B11" w:rsidRDefault="001C0486" w:rsidP="00E24B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B11">
              <w:rPr>
                <w:rFonts w:ascii="Times New Roman" w:hAnsi="Times New Roman" w:cs="Times New Roman"/>
                <w:sz w:val="24"/>
                <w:szCs w:val="24"/>
              </w:rPr>
              <w:t>практики)</w:t>
            </w:r>
          </w:p>
        </w:tc>
        <w:tc>
          <w:tcPr>
            <w:tcW w:w="4111" w:type="dxa"/>
          </w:tcPr>
          <w:p w:rsidR="001C0486" w:rsidRPr="00E24B11" w:rsidRDefault="001C0486" w:rsidP="00E24B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B11">
              <w:rPr>
                <w:rFonts w:ascii="Times New Roman" w:hAnsi="Times New Roman" w:cs="Times New Roman"/>
                <w:sz w:val="24"/>
                <w:szCs w:val="24"/>
              </w:rPr>
              <w:t>Виды работы на практике, включая самостоятельную работу студентов</w:t>
            </w:r>
          </w:p>
        </w:tc>
        <w:tc>
          <w:tcPr>
            <w:tcW w:w="1559" w:type="dxa"/>
          </w:tcPr>
          <w:p w:rsidR="001C0486" w:rsidRPr="00E24B11" w:rsidRDefault="001C0486" w:rsidP="00E24B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B11">
              <w:rPr>
                <w:rFonts w:ascii="Times New Roman" w:hAnsi="Times New Roman" w:cs="Times New Roman"/>
                <w:sz w:val="24"/>
                <w:szCs w:val="24"/>
              </w:rPr>
              <w:t>Трудоемкость в днях (часах)</w:t>
            </w:r>
          </w:p>
        </w:tc>
        <w:tc>
          <w:tcPr>
            <w:tcW w:w="1559" w:type="dxa"/>
          </w:tcPr>
          <w:p w:rsidR="001C0486" w:rsidRPr="00E24B11" w:rsidRDefault="001C0486" w:rsidP="00E24B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B11">
              <w:rPr>
                <w:rFonts w:ascii="Times New Roman" w:hAnsi="Times New Roman" w:cs="Times New Roman"/>
                <w:sz w:val="24"/>
                <w:szCs w:val="24"/>
              </w:rPr>
              <w:t>Формы текущего контроля</w:t>
            </w:r>
          </w:p>
        </w:tc>
      </w:tr>
      <w:tr w:rsidR="001C0486" w:rsidRPr="00E24B11" w:rsidTr="00BB64FB">
        <w:tc>
          <w:tcPr>
            <w:tcW w:w="445" w:type="dxa"/>
          </w:tcPr>
          <w:p w:rsidR="001C0486" w:rsidRPr="00E24B11" w:rsidRDefault="001C0486" w:rsidP="00E24B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1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15" w:type="dxa"/>
          </w:tcPr>
          <w:p w:rsidR="001C0486" w:rsidRPr="00E24B11" w:rsidRDefault="001C0486" w:rsidP="00E24B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11">
              <w:rPr>
                <w:rFonts w:ascii="Times New Roman" w:hAnsi="Times New Roman" w:cs="Times New Roman"/>
                <w:sz w:val="24"/>
                <w:szCs w:val="24"/>
              </w:rPr>
              <w:t>Подготовительный этап:</w:t>
            </w:r>
          </w:p>
        </w:tc>
        <w:tc>
          <w:tcPr>
            <w:tcW w:w="4111" w:type="dxa"/>
          </w:tcPr>
          <w:p w:rsidR="001C0486" w:rsidRPr="00E24B11" w:rsidRDefault="001C0486" w:rsidP="00E24B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11">
              <w:rPr>
                <w:rFonts w:ascii="Times New Roman" w:hAnsi="Times New Roman" w:cs="Times New Roman"/>
                <w:sz w:val="24"/>
                <w:szCs w:val="24"/>
              </w:rPr>
              <w:t>Организация финансов, налогового и</w:t>
            </w:r>
          </w:p>
          <w:p w:rsidR="001C0486" w:rsidRPr="00E24B11" w:rsidRDefault="001C0486" w:rsidP="00E24B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11">
              <w:rPr>
                <w:rFonts w:ascii="Times New Roman" w:hAnsi="Times New Roman" w:cs="Times New Roman"/>
                <w:sz w:val="24"/>
                <w:szCs w:val="24"/>
              </w:rPr>
              <w:t>бухгалтерского учета в организации.</w:t>
            </w:r>
          </w:p>
          <w:p w:rsidR="001C0486" w:rsidRPr="00E24B11" w:rsidRDefault="001C0486" w:rsidP="00E24B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11">
              <w:rPr>
                <w:rFonts w:ascii="Times New Roman" w:hAnsi="Times New Roman" w:cs="Times New Roman"/>
                <w:sz w:val="24"/>
                <w:szCs w:val="24"/>
              </w:rPr>
              <w:t>- инструктаж по технике безопасности;</w:t>
            </w:r>
          </w:p>
          <w:p w:rsidR="001C0486" w:rsidRPr="00E24B11" w:rsidRDefault="001C0486" w:rsidP="00E24B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11">
              <w:rPr>
                <w:rFonts w:ascii="Times New Roman" w:hAnsi="Times New Roman" w:cs="Times New Roman"/>
                <w:sz w:val="24"/>
                <w:szCs w:val="24"/>
              </w:rPr>
              <w:t>- ознакомление с финансовой-хозяйственной деятельностью организации.</w:t>
            </w:r>
          </w:p>
          <w:p w:rsidR="001C0486" w:rsidRPr="00E24B11" w:rsidRDefault="001C0486" w:rsidP="00E24B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11">
              <w:rPr>
                <w:rFonts w:ascii="Times New Roman" w:hAnsi="Times New Roman" w:cs="Times New Roman"/>
                <w:sz w:val="24"/>
                <w:szCs w:val="24"/>
              </w:rPr>
              <w:t>- Ознакомление с организационными и методологическими аспектами работы финансовой службы, учетной политикой организации.</w:t>
            </w:r>
          </w:p>
        </w:tc>
        <w:tc>
          <w:tcPr>
            <w:tcW w:w="1559" w:type="dxa"/>
            <w:vAlign w:val="center"/>
          </w:tcPr>
          <w:p w:rsidR="001C0486" w:rsidRPr="00E24B11" w:rsidRDefault="001C0486" w:rsidP="00E24B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B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C0486" w:rsidRPr="00E24B11" w:rsidRDefault="001C0486" w:rsidP="00E24B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B11">
              <w:rPr>
                <w:rFonts w:ascii="Times New Roman" w:hAnsi="Times New Roman" w:cs="Times New Roman"/>
                <w:sz w:val="24"/>
                <w:szCs w:val="24"/>
              </w:rPr>
              <w:t>(6)</w:t>
            </w:r>
          </w:p>
        </w:tc>
        <w:tc>
          <w:tcPr>
            <w:tcW w:w="1559" w:type="dxa"/>
          </w:tcPr>
          <w:p w:rsidR="001C0486" w:rsidRPr="00E24B11" w:rsidRDefault="001C0486" w:rsidP="00E24B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B1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</w:p>
          <w:p w:rsidR="001C0486" w:rsidRPr="00E24B11" w:rsidRDefault="001C0486" w:rsidP="00E24B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B1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1C0486" w:rsidRPr="00E24B11" w:rsidTr="00BB64FB">
        <w:tc>
          <w:tcPr>
            <w:tcW w:w="445" w:type="dxa"/>
            <w:vMerge w:val="restart"/>
          </w:tcPr>
          <w:p w:rsidR="001C0486" w:rsidRPr="00E24B11" w:rsidRDefault="001C0486" w:rsidP="00E24B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1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15" w:type="dxa"/>
            <w:vMerge w:val="restart"/>
          </w:tcPr>
          <w:p w:rsidR="001C0486" w:rsidRPr="00E24B11" w:rsidRDefault="001C0486" w:rsidP="00E24B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11">
              <w:rPr>
                <w:rFonts w:ascii="Times New Roman" w:hAnsi="Times New Roman" w:cs="Times New Roman"/>
                <w:sz w:val="24"/>
                <w:szCs w:val="24"/>
              </w:rPr>
              <w:t>Прохождение</w:t>
            </w:r>
          </w:p>
          <w:p w:rsidR="001C0486" w:rsidRPr="00E24B11" w:rsidRDefault="001C0486" w:rsidP="00E24B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11">
              <w:rPr>
                <w:rFonts w:ascii="Times New Roman" w:hAnsi="Times New Roman" w:cs="Times New Roman"/>
                <w:sz w:val="24"/>
                <w:szCs w:val="24"/>
              </w:rPr>
              <w:t>производственной</w:t>
            </w:r>
          </w:p>
          <w:p w:rsidR="001C0486" w:rsidRPr="00E24B11" w:rsidRDefault="001C0486" w:rsidP="00E24B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11">
              <w:rPr>
                <w:rFonts w:ascii="Times New Roman" w:hAnsi="Times New Roman" w:cs="Times New Roman"/>
                <w:sz w:val="24"/>
                <w:szCs w:val="24"/>
              </w:rPr>
              <w:t>(преддипломной) практики.</w:t>
            </w:r>
          </w:p>
          <w:p w:rsidR="001C0486" w:rsidRPr="00E24B11" w:rsidRDefault="001C0486" w:rsidP="00E24B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11">
              <w:rPr>
                <w:rFonts w:ascii="Times New Roman" w:hAnsi="Times New Roman" w:cs="Times New Roman"/>
                <w:sz w:val="24"/>
                <w:szCs w:val="24"/>
              </w:rPr>
              <w:t>Выполнение индивидуального задания на</w:t>
            </w:r>
          </w:p>
          <w:p w:rsidR="001C0486" w:rsidRPr="00E24B11" w:rsidRDefault="001C0486" w:rsidP="00E24B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11">
              <w:rPr>
                <w:rFonts w:ascii="Times New Roman" w:hAnsi="Times New Roman" w:cs="Times New Roman"/>
                <w:sz w:val="24"/>
                <w:szCs w:val="24"/>
              </w:rPr>
              <w:t>практику</w:t>
            </w:r>
          </w:p>
        </w:tc>
        <w:tc>
          <w:tcPr>
            <w:tcW w:w="4111" w:type="dxa"/>
          </w:tcPr>
          <w:p w:rsidR="001C0486" w:rsidRPr="00E24B11" w:rsidRDefault="001C0486" w:rsidP="00E24B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11">
              <w:rPr>
                <w:rFonts w:ascii="Times New Roman" w:hAnsi="Times New Roman" w:cs="Times New Roman"/>
                <w:sz w:val="24"/>
                <w:szCs w:val="24"/>
              </w:rPr>
              <w:t>Работа на рабочих местах, выполнение обязанностей финансиста и/или помощника финансиста. Финансы предприятия (организации).</w:t>
            </w:r>
          </w:p>
        </w:tc>
        <w:tc>
          <w:tcPr>
            <w:tcW w:w="1559" w:type="dxa"/>
            <w:vAlign w:val="center"/>
          </w:tcPr>
          <w:p w:rsidR="001C0486" w:rsidRPr="00E24B11" w:rsidRDefault="001C0486" w:rsidP="00E24B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B1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1C0486" w:rsidRPr="00E24B11" w:rsidRDefault="001C0486" w:rsidP="00E24B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B11">
              <w:rPr>
                <w:rFonts w:ascii="Times New Roman" w:hAnsi="Times New Roman" w:cs="Times New Roman"/>
                <w:sz w:val="24"/>
                <w:szCs w:val="24"/>
              </w:rPr>
              <w:t>(84)</w:t>
            </w:r>
          </w:p>
        </w:tc>
        <w:tc>
          <w:tcPr>
            <w:tcW w:w="1559" w:type="dxa"/>
          </w:tcPr>
          <w:p w:rsidR="001C0486" w:rsidRPr="00E24B11" w:rsidRDefault="001C0486" w:rsidP="00E24B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486" w:rsidRPr="00E24B11" w:rsidTr="00BB64FB">
        <w:tc>
          <w:tcPr>
            <w:tcW w:w="445" w:type="dxa"/>
            <w:vMerge/>
          </w:tcPr>
          <w:p w:rsidR="001C0486" w:rsidRPr="00E24B11" w:rsidRDefault="001C0486" w:rsidP="00E24B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1C0486" w:rsidRPr="00E24B11" w:rsidRDefault="001C0486" w:rsidP="00E24B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1C0486" w:rsidRPr="00E24B11" w:rsidRDefault="001C0486" w:rsidP="00E24B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11">
              <w:rPr>
                <w:rFonts w:ascii="Times New Roman" w:hAnsi="Times New Roman" w:cs="Times New Roman"/>
                <w:sz w:val="24"/>
                <w:szCs w:val="24"/>
              </w:rPr>
              <w:t>Работа по составлению финансовой, налоговой отчетности предприятии (организации).</w:t>
            </w:r>
          </w:p>
        </w:tc>
        <w:tc>
          <w:tcPr>
            <w:tcW w:w="1559" w:type="dxa"/>
            <w:vAlign w:val="center"/>
          </w:tcPr>
          <w:p w:rsidR="001C0486" w:rsidRPr="00E24B11" w:rsidRDefault="001C0486" w:rsidP="00E24B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B1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1C0486" w:rsidRPr="00E24B11" w:rsidRDefault="001C0486" w:rsidP="00E24B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B11">
              <w:rPr>
                <w:rFonts w:ascii="Times New Roman" w:hAnsi="Times New Roman" w:cs="Times New Roman"/>
                <w:sz w:val="24"/>
                <w:szCs w:val="24"/>
              </w:rPr>
              <w:t>(48)</w:t>
            </w:r>
          </w:p>
        </w:tc>
        <w:tc>
          <w:tcPr>
            <w:tcW w:w="1559" w:type="dxa"/>
          </w:tcPr>
          <w:p w:rsidR="001C0486" w:rsidRPr="00E24B11" w:rsidRDefault="001C0486" w:rsidP="00E24B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486" w:rsidRPr="00E24B11" w:rsidTr="00BB64FB">
        <w:tc>
          <w:tcPr>
            <w:tcW w:w="445" w:type="dxa"/>
          </w:tcPr>
          <w:p w:rsidR="001C0486" w:rsidRPr="00E24B11" w:rsidRDefault="001C0486" w:rsidP="00E24B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1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15" w:type="dxa"/>
          </w:tcPr>
          <w:p w:rsidR="001C0486" w:rsidRPr="00E24B11" w:rsidRDefault="001C0486" w:rsidP="00E24B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11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</w:p>
          <w:p w:rsidR="001C0486" w:rsidRPr="00E24B11" w:rsidRDefault="001C0486" w:rsidP="00E24B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11">
              <w:rPr>
                <w:rFonts w:ascii="Times New Roman" w:hAnsi="Times New Roman" w:cs="Times New Roman"/>
                <w:sz w:val="24"/>
                <w:szCs w:val="24"/>
              </w:rPr>
              <w:t>отчета по практике.</w:t>
            </w:r>
          </w:p>
        </w:tc>
        <w:tc>
          <w:tcPr>
            <w:tcW w:w="4111" w:type="dxa"/>
          </w:tcPr>
          <w:p w:rsidR="001C0486" w:rsidRPr="00E24B11" w:rsidRDefault="001C0486" w:rsidP="00E24B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11">
              <w:rPr>
                <w:rFonts w:ascii="Times New Roman" w:hAnsi="Times New Roman" w:cs="Times New Roman"/>
                <w:sz w:val="24"/>
                <w:szCs w:val="24"/>
              </w:rPr>
              <w:t>Оформление отчета по практике.</w:t>
            </w:r>
          </w:p>
        </w:tc>
        <w:tc>
          <w:tcPr>
            <w:tcW w:w="1559" w:type="dxa"/>
            <w:vAlign w:val="center"/>
          </w:tcPr>
          <w:p w:rsidR="001C0486" w:rsidRPr="00E24B11" w:rsidRDefault="001C0486" w:rsidP="00E24B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B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C0486" w:rsidRPr="00E24B11" w:rsidRDefault="001C0486" w:rsidP="00E24B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B11">
              <w:rPr>
                <w:rFonts w:ascii="Times New Roman" w:hAnsi="Times New Roman" w:cs="Times New Roman"/>
                <w:sz w:val="24"/>
                <w:szCs w:val="24"/>
              </w:rPr>
              <w:t>(6)</w:t>
            </w:r>
          </w:p>
        </w:tc>
        <w:tc>
          <w:tcPr>
            <w:tcW w:w="1559" w:type="dxa"/>
          </w:tcPr>
          <w:p w:rsidR="001C0486" w:rsidRPr="00E24B11" w:rsidRDefault="001C0486" w:rsidP="00E24B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486" w:rsidRPr="00E24B11" w:rsidTr="00BB64FB">
        <w:tc>
          <w:tcPr>
            <w:tcW w:w="445" w:type="dxa"/>
          </w:tcPr>
          <w:p w:rsidR="001C0486" w:rsidRPr="00E24B11" w:rsidRDefault="001C0486" w:rsidP="00E24B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1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15" w:type="dxa"/>
          </w:tcPr>
          <w:p w:rsidR="001C0486" w:rsidRPr="00E24B11" w:rsidRDefault="001C0486" w:rsidP="00E24B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11">
              <w:rPr>
                <w:rFonts w:ascii="Times New Roman" w:hAnsi="Times New Roman" w:cs="Times New Roman"/>
                <w:sz w:val="24"/>
                <w:szCs w:val="24"/>
              </w:rPr>
              <w:t>Заключительный этап.</w:t>
            </w:r>
          </w:p>
        </w:tc>
        <w:tc>
          <w:tcPr>
            <w:tcW w:w="4111" w:type="dxa"/>
          </w:tcPr>
          <w:p w:rsidR="001C0486" w:rsidRPr="00E24B11" w:rsidRDefault="001C0486" w:rsidP="00E24B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11">
              <w:rPr>
                <w:rFonts w:ascii="Times New Roman" w:hAnsi="Times New Roman" w:cs="Times New Roman"/>
                <w:sz w:val="24"/>
                <w:szCs w:val="24"/>
              </w:rPr>
              <w:t>Защита выполненной работы.</w:t>
            </w:r>
          </w:p>
        </w:tc>
        <w:tc>
          <w:tcPr>
            <w:tcW w:w="1559" w:type="dxa"/>
          </w:tcPr>
          <w:p w:rsidR="001C0486" w:rsidRPr="00E24B11" w:rsidRDefault="001C0486" w:rsidP="00E24B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C0486" w:rsidRPr="00E24B11" w:rsidRDefault="00BB64FB" w:rsidP="00E24B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Диф/з</w:t>
            </w:r>
            <w:r w:rsidR="001C0486" w:rsidRPr="00E24B11">
              <w:rPr>
                <w:rFonts w:ascii="Times New Roman" w:hAnsi="Times New Roman" w:cs="Times New Roman"/>
                <w:sz w:val="24"/>
                <w:szCs w:val="24"/>
              </w:rPr>
              <w:t>ачет</w:t>
            </w:r>
          </w:p>
        </w:tc>
      </w:tr>
    </w:tbl>
    <w:p w:rsidR="001E6344" w:rsidRPr="00E24B11" w:rsidRDefault="001E6344" w:rsidP="00E24B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0486" w:rsidRPr="00E24B11" w:rsidRDefault="001C0486" w:rsidP="00E24B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0486" w:rsidRPr="00E24B11" w:rsidRDefault="00E67C13" w:rsidP="00E24B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3.2</w:t>
      </w:r>
      <w:r w:rsidR="001C0486" w:rsidRPr="00E24B11">
        <w:rPr>
          <w:rFonts w:ascii="Times New Roman" w:hAnsi="Times New Roman" w:cs="Times New Roman"/>
          <w:b/>
          <w:bCs/>
          <w:sz w:val="24"/>
          <w:szCs w:val="24"/>
        </w:rPr>
        <w:t xml:space="preserve"> Содержание практики</w:t>
      </w:r>
    </w:p>
    <w:p w:rsidR="001C0486" w:rsidRPr="00E24B11" w:rsidRDefault="001C0486" w:rsidP="00E24B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4B11">
        <w:rPr>
          <w:rFonts w:ascii="Times New Roman" w:hAnsi="Times New Roman" w:cs="Times New Roman"/>
          <w:b/>
          <w:bCs/>
          <w:sz w:val="24"/>
          <w:szCs w:val="24"/>
        </w:rPr>
        <w:t>Оформление на работу, вводный инструктаж по технике безопасности</w:t>
      </w:r>
    </w:p>
    <w:p w:rsidR="001C0486" w:rsidRPr="00E24B11" w:rsidRDefault="001C0486" w:rsidP="00E24B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24B11">
        <w:rPr>
          <w:rFonts w:ascii="Times New Roman" w:hAnsi="Times New Roman" w:cs="Times New Roman"/>
          <w:i/>
          <w:iCs/>
          <w:sz w:val="24"/>
          <w:szCs w:val="24"/>
        </w:rPr>
        <w:t>Учебная информация</w:t>
      </w:r>
    </w:p>
    <w:p w:rsidR="001C0486" w:rsidRPr="00E24B11" w:rsidRDefault="001C0486" w:rsidP="00E24B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B11">
        <w:rPr>
          <w:rFonts w:ascii="Times New Roman" w:hAnsi="Times New Roman" w:cs="Times New Roman"/>
          <w:sz w:val="24"/>
          <w:szCs w:val="24"/>
        </w:rPr>
        <w:t>Содержание практики, ее задачи. Содержание отчета и его оформление. Порядок оформления на работу. Вводный инструктаж по ТБ.</w:t>
      </w:r>
    </w:p>
    <w:p w:rsidR="001C0486" w:rsidRPr="00E24B11" w:rsidRDefault="001C0486" w:rsidP="00E24B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B11">
        <w:rPr>
          <w:rFonts w:ascii="Times New Roman" w:hAnsi="Times New Roman" w:cs="Times New Roman"/>
          <w:sz w:val="24"/>
          <w:szCs w:val="24"/>
        </w:rPr>
        <w:t>Руководитель преддипломной практики от организации обязан ознакомить студентов с финансовой и производственно-хозяйственной деятельностью организации и провести инструктаж и проверку знаний по технике безопасности обучающихся.</w:t>
      </w:r>
    </w:p>
    <w:p w:rsidR="001C0486" w:rsidRPr="00E24B11" w:rsidRDefault="001C0486" w:rsidP="00E24B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B11">
        <w:rPr>
          <w:rFonts w:ascii="Times New Roman" w:hAnsi="Times New Roman" w:cs="Times New Roman"/>
          <w:sz w:val="24"/>
          <w:szCs w:val="24"/>
        </w:rPr>
        <w:t>В процессе преддипломной практики студент - практикант выполняет производственную часть практики и индивидуальное задание, выданное руководителем ВКР (дипломного проекта, работы).</w:t>
      </w:r>
    </w:p>
    <w:p w:rsidR="001C0486" w:rsidRPr="00E24B11" w:rsidRDefault="001C0486" w:rsidP="00E24B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4B11">
        <w:rPr>
          <w:rFonts w:ascii="Times New Roman" w:hAnsi="Times New Roman" w:cs="Times New Roman"/>
          <w:b/>
          <w:bCs/>
          <w:sz w:val="24"/>
          <w:szCs w:val="24"/>
        </w:rPr>
        <w:t>Знакомство с организацией</w:t>
      </w:r>
    </w:p>
    <w:p w:rsidR="001C0486" w:rsidRPr="00E24B11" w:rsidRDefault="001C0486" w:rsidP="00E24B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24B11">
        <w:rPr>
          <w:rFonts w:ascii="Times New Roman" w:hAnsi="Times New Roman" w:cs="Times New Roman"/>
          <w:i/>
          <w:iCs/>
          <w:sz w:val="24"/>
          <w:szCs w:val="24"/>
        </w:rPr>
        <w:t>Учебная информация</w:t>
      </w:r>
    </w:p>
    <w:p w:rsidR="001C0486" w:rsidRPr="00E24B11" w:rsidRDefault="001C0486" w:rsidP="00E24B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B11">
        <w:rPr>
          <w:rFonts w:ascii="Times New Roman" w:hAnsi="Times New Roman" w:cs="Times New Roman"/>
          <w:sz w:val="24"/>
          <w:szCs w:val="24"/>
        </w:rPr>
        <w:t>Структура организации и функции каждого отдела. Структурные подразделения предприятий, организаций, связанных с работой финансиста. Отчетная документация по итогам деятельности организации.</w:t>
      </w:r>
    </w:p>
    <w:p w:rsidR="001C0486" w:rsidRPr="00E24B11" w:rsidRDefault="001C0486" w:rsidP="00E24B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24B11">
        <w:rPr>
          <w:rFonts w:ascii="Times New Roman" w:hAnsi="Times New Roman" w:cs="Times New Roman"/>
          <w:i/>
          <w:iCs/>
          <w:sz w:val="24"/>
          <w:szCs w:val="24"/>
        </w:rPr>
        <w:t>Студента следует ознакомить:</w:t>
      </w:r>
    </w:p>
    <w:p w:rsidR="001C0486" w:rsidRPr="00E24B11" w:rsidRDefault="001C0486" w:rsidP="00E24B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B11">
        <w:rPr>
          <w:rFonts w:ascii="Times New Roman" w:hAnsi="Times New Roman" w:cs="Times New Roman"/>
          <w:sz w:val="24"/>
          <w:szCs w:val="24"/>
        </w:rPr>
        <w:lastRenderedPageBreak/>
        <w:t>- с рабочими планами и графиком прохождения преддипломной практики;</w:t>
      </w:r>
    </w:p>
    <w:p w:rsidR="001C0486" w:rsidRPr="00E24B11" w:rsidRDefault="001C0486" w:rsidP="00E24B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B11">
        <w:rPr>
          <w:rFonts w:ascii="Times New Roman" w:hAnsi="Times New Roman" w:cs="Times New Roman"/>
          <w:sz w:val="24"/>
          <w:szCs w:val="24"/>
        </w:rPr>
        <w:t>- назначением и организационной структурой организации;</w:t>
      </w:r>
    </w:p>
    <w:p w:rsidR="001C0486" w:rsidRPr="00E24B11" w:rsidRDefault="001C0486" w:rsidP="00E24B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B11">
        <w:rPr>
          <w:rFonts w:ascii="Times New Roman" w:hAnsi="Times New Roman" w:cs="Times New Roman"/>
          <w:sz w:val="24"/>
          <w:szCs w:val="24"/>
        </w:rPr>
        <w:t>- организациями, связанными с разработкой, внедрением или использованием современных компьютерных технологий;</w:t>
      </w:r>
    </w:p>
    <w:p w:rsidR="001C0486" w:rsidRPr="00E24B11" w:rsidRDefault="001C0486" w:rsidP="00E24B1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24B11">
        <w:rPr>
          <w:rFonts w:ascii="Times New Roman" w:hAnsi="Times New Roman" w:cs="Times New Roman"/>
          <w:sz w:val="24"/>
          <w:szCs w:val="24"/>
        </w:rPr>
        <w:t>- с организационно-экономической структурой и системой управления базы практики и дать краткую характеристику организации (учреждения);</w:t>
      </w:r>
    </w:p>
    <w:p w:rsidR="001C0486" w:rsidRPr="00E24B11" w:rsidRDefault="001C0486" w:rsidP="00E24B1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24B11">
        <w:rPr>
          <w:rFonts w:ascii="Times New Roman" w:hAnsi="Times New Roman" w:cs="Times New Roman"/>
          <w:sz w:val="24"/>
          <w:szCs w:val="24"/>
        </w:rPr>
        <w:t>- с проблемами в области финансовой деятельности, экономического анализа, аудита и на предприятии базы практики, проведя анализ исследуемых вопросов на основе данных практической деятельности предприятия;</w:t>
      </w:r>
    </w:p>
    <w:p w:rsidR="001C0486" w:rsidRPr="00E24B11" w:rsidRDefault="001C0486" w:rsidP="00E24B1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24B11">
        <w:rPr>
          <w:rFonts w:ascii="Times New Roman" w:hAnsi="Times New Roman" w:cs="Times New Roman"/>
          <w:i/>
          <w:iCs/>
          <w:sz w:val="24"/>
          <w:szCs w:val="24"/>
        </w:rPr>
        <w:t>Студент должен изучить:</w:t>
      </w:r>
    </w:p>
    <w:p w:rsidR="001C0486" w:rsidRPr="00E24B11" w:rsidRDefault="001C0486" w:rsidP="00E24B1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24B11">
        <w:rPr>
          <w:rFonts w:ascii="Times New Roman" w:hAnsi="Times New Roman" w:cs="Times New Roman"/>
          <w:sz w:val="24"/>
          <w:szCs w:val="24"/>
        </w:rPr>
        <w:t>- организационно-правовую форму организации</w:t>
      </w:r>
    </w:p>
    <w:p w:rsidR="001C0486" w:rsidRPr="00E24B11" w:rsidRDefault="001C0486" w:rsidP="00E24B1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24B11">
        <w:rPr>
          <w:rFonts w:ascii="Times New Roman" w:hAnsi="Times New Roman" w:cs="Times New Roman"/>
          <w:sz w:val="24"/>
          <w:szCs w:val="24"/>
        </w:rPr>
        <w:t>- объекта прохождения практики, основных видов деятельности организации и регламентирующих их нормативных правовых актов</w:t>
      </w:r>
    </w:p>
    <w:p w:rsidR="001C0486" w:rsidRPr="00E24B11" w:rsidRDefault="001C0486" w:rsidP="00E24B1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24B11">
        <w:rPr>
          <w:rFonts w:ascii="Times New Roman" w:hAnsi="Times New Roman" w:cs="Times New Roman"/>
          <w:sz w:val="24"/>
          <w:szCs w:val="24"/>
        </w:rPr>
        <w:t>- задачи и функций экономических служб, особенностей их деятельности; определение структуры финансовой (бухгалтерской, контрольно-ревизионной, аналитической) службы и построение ее графической схемы. Оценка эффективности работы службы, подготовка выводов и предложений по ее повышению.</w:t>
      </w:r>
    </w:p>
    <w:p w:rsidR="001C0486" w:rsidRPr="00E24B11" w:rsidRDefault="001C0486" w:rsidP="00E24B1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24B11">
        <w:rPr>
          <w:rFonts w:ascii="Times New Roman" w:hAnsi="Times New Roman" w:cs="Times New Roman"/>
          <w:sz w:val="24"/>
          <w:szCs w:val="24"/>
        </w:rPr>
        <w:t>- основные положения финансовой и учетной политики организации, ее документального оформления и организационно-технических аспектов общих правил документооборота и технологии обработки учетной информации, порядка контроля за хозяйственными операциями и результатами хозяйственной деятельности.</w:t>
      </w:r>
    </w:p>
    <w:p w:rsidR="001C0486" w:rsidRPr="00E24B11" w:rsidRDefault="001C0486" w:rsidP="00E24B1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24B11">
        <w:rPr>
          <w:rFonts w:ascii="Times New Roman" w:hAnsi="Times New Roman" w:cs="Times New Roman"/>
          <w:sz w:val="24"/>
          <w:szCs w:val="24"/>
        </w:rPr>
        <w:t>В процессе преддипломной практики студент должен завершить проработку материалов, относящихся к ВКР (дипломному проекту, работе). Собранного на практике материала должно быть достаточно для разработки и написания дипломного проекта (работы).</w:t>
      </w:r>
    </w:p>
    <w:p w:rsidR="001C0486" w:rsidRPr="00E24B11" w:rsidRDefault="001C0486" w:rsidP="00E24B11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1C0486" w:rsidRPr="00E24B11" w:rsidRDefault="00E67C13" w:rsidP="00E67C13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 </w:t>
      </w:r>
      <w:r w:rsidR="001C0486" w:rsidRPr="00E24B11">
        <w:rPr>
          <w:rFonts w:ascii="Times New Roman" w:hAnsi="Times New Roman" w:cs="Times New Roman"/>
          <w:b/>
          <w:bCs/>
          <w:sz w:val="24"/>
          <w:szCs w:val="24"/>
        </w:rPr>
        <w:t>УСЛОВИЯ ОРГАНИЗАЦИИ И ПРОВЕДЕНИЯ ПРОИЗВОДСТВЕННОЙ</w:t>
      </w:r>
    </w:p>
    <w:p w:rsidR="001C0486" w:rsidRPr="00E24B11" w:rsidRDefault="001C0486" w:rsidP="00E67C13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/>
          <w:bCs/>
          <w:sz w:val="24"/>
          <w:szCs w:val="24"/>
        </w:rPr>
      </w:pPr>
      <w:r w:rsidRPr="00E24B11">
        <w:rPr>
          <w:rFonts w:ascii="Times New Roman" w:hAnsi="Times New Roman" w:cs="Times New Roman"/>
          <w:b/>
          <w:bCs/>
          <w:sz w:val="24"/>
          <w:szCs w:val="24"/>
        </w:rPr>
        <w:t>(ПРЕДДИПЛОМНОЙ) ПРАКТИКИ</w:t>
      </w:r>
    </w:p>
    <w:p w:rsidR="001C0486" w:rsidRPr="00E24B11" w:rsidRDefault="001C0486" w:rsidP="00E67C13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/>
          <w:bCs/>
          <w:sz w:val="24"/>
          <w:szCs w:val="24"/>
        </w:rPr>
      </w:pPr>
    </w:p>
    <w:p w:rsidR="001C0486" w:rsidRPr="00E24B11" w:rsidRDefault="00E67C13" w:rsidP="00E24B1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4.1 </w:t>
      </w:r>
      <w:r w:rsidR="001C0486" w:rsidRPr="00E24B11">
        <w:rPr>
          <w:rFonts w:ascii="Times New Roman" w:hAnsi="Times New Roman" w:cs="Times New Roman"/>
          <w:b/>
          <w:bCs/>
          <w:sz w:val="24"/>
          <w:szCs w:val="24"/>
        </w:rPr>
        <w:t>Требования к документации, необходимой для проведения практики</w:t>
      </w:r>
    </w:p>
    <w:p w:rsidR="001C0486" w:rsidRPr="00CB2CF9" w:rsidRDefault="00F860E5" w:rsidP="00E24B1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trike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860E5">
        <w:rPr>
          <w:rFonts w:ascii="Times New Roman" w:hAnsi="Times New Roman" w:cs="Times New Roman"/>
          <w:sz w:val="24"/>
          <w:szCs w:val="24"/>
        </w:rPr>
        <w:t>Приказ Минобрнауки России N 885, Минпросвещения России N 390 от 05.08.2020 "О практической подготовке обучающихся" (вместе с "Положением о практической подготовке обучающихся") (Зарегистрировано в Минюсте России 11.09.2020 N 59778)</w:t>
      </w:r>
    </w:p>
    <w:p w:rsidR="001C0486" w:rsidRPr="00E24B11" w:rsidRDefault="001C0486" w:rsidP="00E24B1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24B11">
        <w:rPr>
          <w:rFonts w:ascii="Times New Roman" w:hAnsi="Times New Roman" w:cs="Times New Roman"/>
          <w:sz w:val="24"/>
          <w:szCs w:val="24"/>
        </w:rPr>
        <w:t>- рабочая программа производственной практики (преддипломной);</w:t>
      </w:r>
    </w:p>
    <w:p w:rsidR="001C0486" w:rsidRPr="00E24B11" w:rsidRDefault="001C0486" w:rsidP="00E24B1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24B11">
        <w:rPr>
          <w:rFonts w:ascii="Times New Roman" w:hAnsi="Times New Roman" w:cs="Times New Roman"/>
          <w:sz w:val="24"/>
          <w:szCs w:val="24"/>
        </w:rPr>
        <w:t>- приказ о распределении студентов колледжа по местам прохождения практики;</w:t>
      </w:r>
    </w:p>
    <w:p w:rsidR="001C0486" w:rsidRPr="00E24B11" w:rsidRDefault="001C0486" w:rsidP="00E24B1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24B11">
        <w:rPr>
          <w:rFonts w:ascii="Times New Roman" w:hAnsi="Times New Roman" w:cs="Times New Roman"/>
          <w:sz w:val="24"/>
          <w:szCs w:val="24"/>
        </w:rPr>
        <w:t>- график учебного процесса;</w:t>
      </w:r>
    </w:p>
    <w:p w:rsidR="001C0486" w:rsidRPr="00E24B11" w:rsidRDefault="001C0486" w:rsidP="00E24B1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24B11">
        <w:rPr>
          <w:rFonts w:ascii="Times New Roman" w:hAnsi="Times New Roman" w:cs="Times New Roman"/>
          <w:sz w:val="24"/>
          <w:szCs w:val="24"/>
        </w:rPr>
        <w:t>- график консультаций;</w:t>
      </w:r>
    </w:p>
    <w:p w:rsidR="001C0486" w:rsidRPr="00E24B11" w:rsidRDefault="001C0486" w:rsidP="00E24B1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24B11">
        <w:rPr>
          <w:rFonts w:ascii="Times New Roman" w:hAnsi="Times New Roman" w:cs="Times New Roman"/>
          <w:sz w:val="24"/>
          <w:szCs w:val="24"/>
        </w:rPr>
        <w:t>- график защиты отчетов по практике.</w:t>
      </w:r>
    </w:p>
    <w:p w:rsidR="001C0486" w:rsidRPr="00E24B11" w:rsidRDefault="001C0486" w:rsidP="00E24B1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1C0486" w:rsidRPr="00E24B11" w:rsidRDefault="00E67C13" w:rsidP="00E24B1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4.2 </w:t>
      </w:r>
      <w:r w:rsidR="001C0486" w:rsidRPr="00E24B11">
        <w:rPr>
          <w:rFonts w:ascii="Times New Roman" w:hAnsi="Times New Roman" w:cs="Times New Roman"/>
          <w:b/>
          <w:bCs/>
          <w:sz w:val="24"/>
          <w:szCs w:val="24"/>
        </w:rPr>
        <w:t xml:space="preserve"> Требования к материально-техническому обеспечению</w:t>
      </w:r>
    </w:p>
    <w:p w:rsidR="001C0486" w:rsidRPr="00E24B11" w:rsidRDefault="001C0486" w:rsidP="00E24B1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24B11">
        <w:rPr>
          <w:rFonts w:ascii="Times New Roman" w:hAnsi="Times New Roman" w:cs="Times New Roman"/>
          <w:sz w:val="24"/>
          <w:szCs w:val="24"/>
        </w:rPr>
        <w:t>Общие требования к подбору баз практик:</w:t>
      </w:r>
    </w:p>
    <w:p w:rsidR="001C0486" w:rsidRPr="00E24B11" w:rsidRDefault="001C0486" w:rsidP="00E24B1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24B11">
        <w:rPr>
          <w:rFonts w:ascii="Times New Roman" w:hAnsi="Times New Roman" w:cs="Times New Roman"/>
          <w:sz w:val="24"/>
          <w:szCs w:val="24"/>
        </w:rPr>
        <w:t>- наличие отделов: финансово-экономического, главного бухгалтера, отдела труда и зарплаты, бухгалтерии, охраны труда и техники безопасности;</w:t>
      </w:r>
    </w:p>
    <w:p w:rsidR="001C0486" w:rsidRPr="00E24B11" w:rsidRDefault="001C0486" w:rsidP="00E24B1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24B11">
        <w:rPr>
          <w:rFonts w:ascii="Times New Roman" w:hAnsi="Times New Roman" w:cs="Times New Roman"/>
          <w:sz w:val="24"/>
          <w:szCs w:val="24"/>
        </w:rPr>
        <w:t>- наличие квалифицированного персонала, необходимого для руководства практикой и проведения контроля;</w:t>
      </w:r>
    </w:p>
    <w:p w:rsidR="001C0486" w:rsidRPr="00E24B11" w:rsidRDefault="001C0486" w:rsidP="00E24B1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24B11">
        <w:rPr>
          <w:rFonts w:ascii="Times New Roman" w:hAnsi="Times New Roman" w:cs="Times New Roman"/>
          <w:sz w:val="24"/>
          <w:szCs w:val="24"/>
        </w:rPr>
        <w:t>- имеется ли возможность реализовать программу практики;</w:t>
      </w:r>
    </w:p>
    <w:p w:rsidR="001C0486" w:rsidRPr="00E24B11" w:rsidRDefault="001C0486" w:rsidP="00E24B1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24B11">
        <w:rPr>
          <w:rFonts w:ascii="Times New Roman" w:hAnsi="Times New Roman" w:cs="Times New Roman"/>
          <w:sz w:val="24"/>
          <w:szCs w:val="24"/>
        </w:rPr>
        <w:t>- оснащенность предприятия (организации) современным компьютерным оборудованием;</w:t>
      </w:r>
    </w:p>
    <w:p w:rsidR="001C0486" w:rsidRPr="00E24B11" w:rsidRDefault="001C0486" w:rsidP="00E24B1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24B11">
        <w:rPr>
          <w:rFonts w:ascii="Times New Roman" w:hAnsi="Times New Roman" w:cs="Times New Roman"/>
          <w:sz w:val="24"/>
          <w:szCs w:val="24"/>
        </w:rPr>
        <w:t>- близкое, по возможности, территориальное расположение базовых предприятий.</w:t>
      </w:r>
    </w:p>
    <w:p w:rsidR="00CB2CF9" w:rsidRDefault="00CB2CF9" w:rsidP="00CB2CF9">
      <w:pPr>
        <w:pStyle w:val="a6"/>
        <w:spacing w:before="66"/>
        <w:ind w:right="108"/>
      </w:pPr>
      <w:r>
        <w:t xml:space="preserve">При выборе рабочего места студентам необходимо руководствоваться, прежде всего, моделью его специальности, а также исходить из того, что на рабочем месте </w:t>
      </w:r>
      <w:r>
        <w:lastRenderedPageBreak/>
        <w:t>будущий специалист должен получить определенные практические навыки выполнения конкретной работы, подобрать необходимый материал для подготовки выпускной квалификационной работы (ВКР).</w:t>
      </w:r>
    </w:p>
    <w:p w:rsidR="00CB2CF9" w:rsidRDefault="00CB2CF9" w:rsidP="00CB2CF9">
      <w:pPr>
        <w:pStyle w:val="a6"/>
        <w:spacing w:before="1"/>
        <w:ind w:right="114"/>
      </w:pPr>
      <w:r>
        <w:t>В процессе организации практики руководителями практики должны применяться современные научно-исследовательские и производственные технологии.</w:t>
      </w:r>
    </w:p>
    <w:p w:rsidR="00CB2CF9" w:rsidRDefault="00CB2CF9" w:rsidP="00CB2CF9">
      <w:pPr>
        <w:pStyle w:val="a8"/>
        <w:numPr>
          <w:ilvl w:val="0"/>
          <w:numId w:val="12"/>
        </w:numPr>
        <w:tabs>
          <w:tab w:val="left" w:pos="1518"/>
        </w:tabs>
        <w:ind w:right="104" w:firstLine="707"/>
        <w:rPr>
          <w:sz w:val="24"/>
        </w:rPr>
      </w:pPr>
      <w:r>
        <w:rPr>
          <w:sz w:val="24"/>
        </w:rPr>
        <w:t>Мультимедийные технологии, для проведения ознакомительных лекций и инструктажа студентов во время практики проводятся в помещениях, оборудованных экраном, видеопроектором, персональными компьютерами. Это позволяет руководителям и специалистам предприятия (организации) экономить время, затрачиваемое на изложение необходимого материала и увеличить 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объем.</w:t>
      </w:r>
    </w:p>
    <w:p w:rsidR="00CB2CF9" w:rsidRDefault="00CB2CF9" w:rsidP="00CB2CF9">
      <w:pPr>
        <w:pStyle w:val="a8"/>
        <w:numPr>
          <w:ilvl w:val="0"/>
          <w:numId w:val="12"/>
        </w:numPr>
        <w:tabs>
          <w:tab w:val="left" w:pos="1518"/>
        </w:tabs>
        <w:ind w:right="114" w:firstLine="707"/>
        <w:rPr>
          <w:sz w:val="24"/>
        </w:rPr>
      </w:pPr>
      <w:r>
        <w:rPr>
          <w:sz w:val="24"/>
        </w:rPr>
        <w:t>Компьютерные технологии и программные продукты, используемые для ведения бухгалтерского учета в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организации.</w:t>
      </w:r>
    </w:p>
    <w:p w:rsidR="00F860E5" w:rsidRDefault="00F860E5" w:rsidP="00F860E5">
      <w:pPr>
        <w:pStyle w:val="a8"/>
        <w:tabs>
          <w:tab w:val="left" w:pos="1518"/>
        </w:tabs>
        <w:ind w:left="809" w:right="114" w:firstLine="0"/>
        <w:jc w:val="left"/>
        <w:rPr>
          <w:sz w:val="24"/>
        </w:rPr>
      </w:pPr>
    </w:p>
    <w:p w:rsidR="00CB2CF9" w:rsidRDefault="00CB2CF9" w:rsidP="00CB2CF9">
      <w:pPr>
        <w:pStyle w:val="1"/>
        <w:numPr>
          <w:ilvl w:val="1"/>
          <w:numId w:val="13"/>
        </w:numPr>
        <w:tabs>
          <w:tab w:val="left" w:pos="1518"/>
        </w:tabs>
        <w:spacing w:before="5"/>
        <w:ind w:right="106"/>
        <w:jc w:val="right"/>
      </w:pPr>
      <w:r>
        <w:t>Перечень учебных изданий, Интернет-ресурсов, дополнительной литературы:</w:t>
      </w:r>
    </w:p>
    <w:p w:rsidR="00CB2CF9" w:rsidRDefault="00CB2CF9" w:rsidP="00CB2CF9">
      <w:pPr>
        <w:pStyle w:val="a6"/>
        <w:spacing w:line="272" w:lineRule="exact"/>
        <w:ind w:left="809" w:firstLine="0"/>
      </w:pPr>
      <w:r>
        <w:t>Нормативные правовые источники:</w:t>
      </w:r>
    </w:p>
    <w:p w:rsidR="00975772" w:rsidRDefault="00975772" w:rsidP="00281BE5">
      <w:pPr>
        <w:pStyle w:val="a8"/>
        <w:numPr>
          <w:ilvl w:val="0"/>
          <w:numId w:val="10"/>
        </w:numPr>
        <w:tabs>
          <w:tab w:val="left" w:pos="567"/>
          <w:tab w:val="left" w:pos="1235"/>
        </w:tabs>
        <w:ind w:left="0" w:right="106" w:firstLine="0"/>
        <w:rPr>
          <w:sz w:val="24"/>
        </w:rPr>
      </w:pPr>
      <w:r w:rsidRPr="00975772">
        <w:rPr>
          <w:sz w:val="24"/>
        </w:rPr>
        <w:t>Постановление Правительства РФ от 04.02.2014 N 77 (ред. от 25.12.2015) "О Федеральной службе финансово-бюджетного надзора" (вместе с "Положением о Федеральной службе финансово-бюджетного надзора")</w:t>
      </w:r>
    </w:p>
    <w:p w:rsidR="00CB2CF9" w:rsidRDefault="00CB2CF9" w:rsidP="00281BE5">
      <w:pPr>
        <w:pStyle w:val="a8"/>
        <w:numPr>
          <w:ilvl w:val="0"/>
          <w:numId w:val="10"/>
        </w:numPr>
        <w:tabs>
          <w:tab w:val="left" w:pos="567"/>
          <w:tab w:val="left" w:pos="1235"/>
        </w:tabs>
        <w:ind w:left="0" w:right="106" w:firstLine="0"/>
        <w:rPr>
          <w:sz w:val="24"/>
        </w:rPr>
      </w:pPr>
      <w:r>
        <w:rPr>
          <w:sz w:val="24"/>
        </w:rPr>
        <w:t>О Министерстве финансов Российской Федерации - Постановление Правительства РФ от 30.06.2004 № 329 (с изменениями и</w:t>
      </w:r>
      <w:r>
        <w:rPr>
          <w:spacing w:val="-11"/>
          <w:sz w:val="24"/>
        </w:rPr>
        <w:t xml:space="preserve"> </w:t>
      </w:r>
      <w:r>
        <w:rPr>
          <w:sz w:val="24"/>
        </w:rPr>
        <w:t>дополнениями).</w:t>
      </w:r>
    </w:p>
    <w:p w:rsidR="00CB2CF9" w:rsidRDefault="00CB2CF9" w:rsidP="00281BE5">
      <w:pPr>
        <w:pStyle w:val="a8"/>
        <w:numPr>
          <w:ilvl w:val="0"/>
          <w:numId w:val="10"/>
        </w:numPr>
        <w:tabs>
          <w:tab w:val="left" w:pos="567"/>
          <w:tab w:val="left" w:pos="1235"/>
        </w:tabs>
        <w:ind w:left="0" w:right="107" w:firstLine="0"/>
        <w:rPr>
          <w:sz w:val="24"/>
        </w:rPr>
      </w:pPr>
      <w:r>
        <w:rPr>
          <w:sz w:val="24"/>
        </w:rPr>
        <w:t>О некоммерческих организациях - Федеральный закон от 12.01.1996 № 7-ФЗ (с изменениями и</w:t>
      </w:r>
      <w:r>
        <w:rPr>
          <w:spacing w:val="-1"/>
          <w:sz w:val="24"/>
        </w:rPr>
        <w:t xml:space="preserve"> </w:t>
      </w:r>
      <w:r>
        <w:rPr>
          <w:sz w:val="24"/>
        </w:rPr>
        <w:t>дополнениями).</w:t>
      </w:r>
    </w:p>
    <w:p w:rsidR="00CB2CF9" w:rsidRDefault="00CB2CF9" w:rsidP="00281BE5">
      <w:pPr>
        <w:pStyle w:val="a8"/>
        <w:numPr>
          <w:ilvl w:val="0"/>
          <w:numId w:val="10"/>
        </w:numPr>
        <w:tabs>
          <w:tab w:val="left" w:pos="567"/>
          <w:tab w:val="left" w:pos="1235"/>
        </w:tabs>
        <w:ind w:left="0" w:right="104" w:firstLine="0"/>
        <w:rPr>
          <w:sz w:val="24"/>
        </w:rPr>
      </w:pPr>
      <w:r>
        <w:rPr>
          <w:sz w:val="24"/>
        </w:rPr>
        <w:t>О порядке осуществления федеральными органами государственной власти, органами управления государственными внебюджетными фондами Российской Федерации и (или) находящимися в их ведении казенными учреждениями, а также Центральным банком Российской Федерации бюджетных полномочий главных администраторов доходов бюджетов бюджетной системы Российской Федерации - Постановление Правительства РФ от 29.12.2007 № 995 (с изменениями и</w:t>
      </w:r>
      <w:r>
        <w:rPr>
          <w:spacing w:val="-26"/>
          <w:sz w:val="24"/>
        </w:rPr>
        <w:t xml:space="preserve"> </w:t>
      </w:r>
      <w:r>
        <w:rPr>
          <w:sz w:val="24"/>
        </w:rPr>
        <w:t>дополнениями).</w:t>
      </w:r>
    </w:p>
    <w:p w:rsidR="00CB2CF9" w:rsidRDefault="00CB2CF9" w:rsidP="00281BE5">
      <w:pPr>
        <w:pStyle w:val="a8"/>
        <w:numPr>
          <w:ilvl w:val="0"/>
          <w:numId w:val="10"/>
        </w:numPr>
        <w:tabs>
          <w:tab w:val="left" w:pos="567"/>
          <w:tab w:val="left" w:pos="1518"/>
        </w:tabs>
        <w:ind w:left="0" w:right="108" w:firstLine="0"/>
        <w:rPr>
          <w:sz w:val="24"/>
        </w:rPr>
      </w:pPr>
      <w:r>
        <w:rPr>
          <w:sz w:val="24"/>
        </w:rPr>
        <w:t>О порядке применения к нарушителям бюджетного законодательства меры принуждения в виде изъятия в бесспорном порядке денежных средств бюджета субъекта Российской Федерации - Письмо Казначейства Российской Федерации от 18.06.2009 № 42-7.4-05/5.4-344.</w:t>
      </w:r>
    </w:p>
    <w:p w:rsidR="00CB2CF9" w:rsidRDefault="00BF2F56" w:rsidP="00281BE5">
      <w:pPr>
        <w:pStyle w:val="a8"/>
        <w:numPr>
          <w:ilvl w:val="0"/>
          <w:numId w:val="10"/>
        </w:numPr>
        <w:tabs>
          <w:tab w:val="left" w:pos="567"/>
          <w:tab w:val="left" w:pos="1518"/>
        </w:tabs>
        <w:ind w:left="0" w:right="106" w:firstLine="0"/>
        <w:rPr>
          <w:sz w:val="24"/>
        </w:rPr>
      </w:pPr>
      <w:r w:rsidRPr="00BF2F56">
        <w:rPr>
          <w:sz w:val="24"/>
        </w:rPr>
        <w:t>Постановление Правительства РФ от 24.03.2018 N 326 (ред. от 29.05.2020) "Об утверждении Правил составления проекта федерального бюджета и проектов бюджетов государственных внебюджетных фондов Российской Федерации на очередной финансовый год и плановый период и признании утратившими силу некоторых актов Правительства Российской Федерации"</w:t>
      </w:r>
      <w:r w:rsidR="00CB2CF9">
        <w:rPr>
          <w:sz w:val="24"/>
        </w:rPr>
        <w:t>.</w:t>
      </w:r>
    </w:p>
    <w:p w:rsidR="00D61D1A" w:rsidRDefault="00D61D1A" w:rsidP="00281BE5">
      <w:pPr>
        <w:pStyle w:val="a8"/>
        <w:numPr>
          <w:ilvl w:val="0"/>
          <w:numId w:val="10"/>
        </w:numPr>
        <w:tabs>
          <w:tab w:val="left" w:pos="567"/>
          <w:tab w:val="left" w:pos="1518"/>
        </w:tabs>
        <w:spacing w:before="1"/>
        <w:ind w:left="0" w:right="111" w:firstLine="0"/>
        <w:rPr>
          <w:sz w:val="24"/>
        </w:rPr>
      </w:pPr>
      <w:r w:rsidRPr="00D61D1A">
        <w:rPr>
          <w:sz w:val="24"/>
        </w:rPr>
        <w:t xml:space="preserve">Федеральный конституционный закон от 06.11.2020 N 4-ФКЗ "О Правительстве Российской Федерации" </w:t>
      </w:r>
    </w:p>
    <w:p w:rsidR="00CB2CF9" w:rsidRDefault="00CB2CF9" w:rsidP="00281BE5">
      <w:pPr>
        <w:pStyle w:val="a8"/>
        <w:numPr>
          <w:ilvl w:val="0"/>
          <w:numId w:val="10"/>
        </w:numPr>
        <w:tabs>
          <w:tab w:val="left" w:pos="567"/>
          <w:tab w:val="left" w:pos="1518"/>
        </w:tabs>
        <w:ind w:left="0" w:right="108" w:firstLine="0"/>
        <w:rPr>
          <w:sz w:val="24"/>
        </w:rPr>
      </w:pPr>
      <w:r>
        <w:rPr>
          <w:sz w:val="24"/>
        </w:rPr>
        <w:t>О Федеральном казначействе - Постановление Правительства РФ от 01.12.2004 № 703 (с изменениями и</w:t>
      </w:r>
      <w:r>
        <w:rPr>
          <w:spacing w:val="-3"/>
          <w:sz w:val="24"/>
        </w:rPr>
        <w:t xml:space="preserve"> </w:t>
      </w:r>
      <w:r>
        <w:rPr>
          <w:sz w:val="24"/>
        </w:rPr>
        <w:t>дополнениями).</w:t>
      </w:r>
    </w:p>
    <w:p w:rsidR="00CB2CF9" w:rsidRDefault="00CB2CF9" w:rsidP="00281BE5">
      <w:pPr>
        <w:pStyle w:val="a8"/>
        <w:numPr>
          <w:ilvl w:val="0"/>
          <w:numId w:val="10"/>
        </w:numPr>
        <w:tabs>
          <w:tab w:val="left" w:pos="567"/>
          <w:tab w:val="left" w:pos="1518"/>
        </w:tabs>
        <w:ind w:left="0" w:right="105" w:firstLine="0"/>
        <w:rPr>
          <w:sz w:val="24"/>
        </w:rPr>
      </w:pPr>
      <w:r>
        <w:rPr>
          <w:sz w:val="24"/>
        </w:rPr>
        <w:t>О Фонде социального страхования Российской Федерации - Постановление Правительства РФ от 12 февраля 1994 № 101(с изменениями и</w:t>
      </w:r>
      <w:r>
        <w:rPr>
          <w:spacing w:val="-12"/>
          <w:sz w:val="24"/>
        </w:rPr>
        <w:t xml:space="preserve"> </w:t>
      </w:r>
      <w:r>
        <w:rPr>
          <w:sz w:val="24"/>
        </w:rPr>
        <w:t>дополнениями).</w:t>
      </w:r>
    </w:p>
    <w:p w:rsidR="00CB2CF9" w:rsidRDefault="00CB2CF9" w:rsidP="00281BE5">
      <w:pPr>
        <w:pStyle w:val="a8"/>
        <w:numPr>
          <w:ilvl w:val="0"/>
          <w:numId w:val="10"/>
        </w:numPr>
        <w:tabs>
          <w:tab w:val="left" w:pos="567"/>
          <w:tab w:val="left" w:pos="1518"/>
        </w:tabs>
        <w:ind w:left="0" w:right="106" w:firstLine="0"/>
        <w:rPr>
          <w:sz w:val="24"/>
        </w:rPr>
      </w:pPr>
      <w:r>
        <w:rPr>
          <w:sz w:val="24"/>
        </w:rPr>
        <w:t>О Центральном банке РФ (Банке России) - Федеральный Закон от  10.07.2002 № 86-ФЗ (с изменениями и</w:t>
      </w:r>
      <w:r>
        <w:rPr>
          <w:spacing w:val="-3"/>
          <w:sz w:val="24"/>
        </w:rPr>
        <w:t xml:space="preserve"> </w:t>
      </w:r>
      <w:r>
        <w:rPr>
          <w:sz w:val="24"/>
        </w:rPr>
        <w:t>дополнениями).</w:t>
      </w:r>
    </w:p>
    <w:p w:rsidR="00F860E5" w:rsidRDefault="00CB2CF9" w:rsidP="00281BE5">
      <w:pPr>
        <w:pStyle w:val="a8"/>
        <w:numPr>
          <w:ilvl w:val="0"/>
          <w:numId w:val="10"/>
        </w:numPr>
        <w:tabs>
          <w:tab w:val="left" w:pos="567"/>
          <w:tab w:val="left" w:pos="1235"/>
        </w:tabs>
        <w:spacing w:before="66"/>
        <w:ind w:left="0" w:right="107" w:firstLine="0"/>
        <w:rPr>
          <w:sz w:val="24"/>
        </w:rPr>
      </w:pPr>
      <w:r w:rsidRPr="00F860E5">
        <w:rPr>
          <w:sz w:val="24"/>
        </w:rPr>
        <w:t>Об обязательном медицинском страховании в Российской Федерации – Федеральный закон от 29.11.2010г. №326-ФЗ (с изменениями и</w:t>
      </w:r>
      <w:r w:rsidRPr="00F860E5">
        <w:rPr>
          <w:spacing w:val="-10"/>
          <w:sz w:val="24"/>
        </w:rPr>
        <w:t xml:space="preserve"> </w:t>
      </w:r>
      <w:r w:rsidRPr="00F860E5">
        <w:rPr>
          <w:sz w:val="24"/>
        </w:rPr>
        <w:t>дополнениями).</w:t>
      </w:r>
    </w:p>
    <w:p w:rsidR="00CB2CF9" w:rsidRPr="00F860E5" w:rsidRDefault="00CB2CF9" w:rsidP="00281BE5">
      <w:pPr>
        <w:pStyle w:val="a8"/>
        <w:numPr>
          <w:ilvl w:val="0"/>
          <w:numId w:val="10"/>
        </w:numPr>
        <w:tabs>
          <w:tab w:val="left" w:pos="567"/>
          <w:tab w:val="left" w:pos="1235"/>
        </w:tabs>
        <w:spacing w:before="66"/>
        <w:ind w:left="0" w:right="107" w:firstLine="0"/>
        <w:rPr>
          <w:sz w:val="24"/>
        </w:rPr>
      </w:pPr>
      <w:r w:rsidRPr="00F860E5">
        <w:rPr>
          <w:sz w:val="24"/>
        </w:rPr>
        <w:t>Об автономных учреждениях - Федеральный закон от 03.11.2006 № 174-ФЗ (с изменениями и</w:t>
      </w:r>
      <w:r w:rsidRPr="00F860E5">
        <w:rPr>
          <w:spacing w:val="-1"/>
          <w:sz w:val="24"/>
        </w:rPr>
        <w:t xml:space="preserve"> </w:t>
      </w:r>
      <w:r w:rsidRPr="00F860E5">
        <w:rPr>
          <w:sz w:val="24"/>
        </w:rPr>
        <w:t>дополнениями).</w:t>
      </w:r>
    </w:p>
    <w:p w:rsidR="00747768" w:rsidRDefault="00747768" w:rsidP="00281BE5">
      <w:pPr>
        <w:pStyle w:val="a8"/>
        <w:numPr>
          <w:ilvl w:val="0"/>
          <w:numId w:val="10"/>
        </w:numPr>
        <w:tabs>
          <w:tab w:val="left" w:pos="567"/>
          <w:tab w:val="left" w:pos="1235"/>
        </w:tabs>
        <w:spacing w:before="1"/>
        <w:ind w:left="0" w:right="104" w:firstLine="0"/>
        <w:rPr>
          <w:sz w:val="24"/>
        </w:rPr>
      </w:pPr>
      <w:r w:rsidRPr="00747768">
        <w:rPr>
          <w:sz w:val="24"/>
        </w:rPr>
        <w:t xml:space="preserve">Приказ Минфина России от 04.04.2017 N 56н "О внесении изменения в форму Отчета о результатах проведения Федеральным казначейством контрольных мероприятий в финансово-бюджетной сфере, утвержденную приказом Министерства финансов Российской </w:t>
      </w:r>
      <w:r w:rsidRPr="00747768">
        <w:rPr>
          <w:sz w:val="24"/>
        </w:rPr>
        <w:lastRenderedPageBreak/>
        <w:t>Федерации от 18 мая 2016 г. N 67н "Об утверждении формы и порядка представления отчета о результатах проведения Федеральным казначейством контрольных мероприятий в финансово-бюджетной сфере" и признании утратившим силу приказа Министерства финансов Российской Федерации от 25 декабря 2008 г. N 146н "Об обеспечении деятельности по осуществлению государственного финансового контроля" (Зарегистрировано в Минюсте России 06.06.2017 N 46963)</w:t>
      </w:r>
    </w:p>
    <w:p w:rsidR="00CB2CF9" w:rsidRDefault="00CB2CF9" w:rsidP="00281BE5">
      <w:pPr>
        <w:pStyle w:val="a8"/>
        <w:numPr>
          <w:ilvl w:val="0"/>
          <w:numId w:val="10"/>
        </w:numPr>
        <w:tabs>
          <w:tab w:val="left" w:pos="567"/>
          <w:tab w:val="left" w:pos="1235"/>
        </w:tabs>
        <w:spacing w:before="1"/>
        <w:ind w:left="0" w:right="104" w:firstLine="0"/>
        <w:rPr>
          <w:sz w:val="24"/>
        </w:rPr>
      </w:pPr>
      <w:r>
        <w:rPr>
          <w:sz w:val="24"/>
        </w:rPr>
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 - Федеральный закон от 06.10.1999 № 184-ФЗ (с изменениями и</w:t>
      </w:r>
      <w:r>
        <w:rPr>
          <w:spacing w:val="-8"/>
          <w:sz w:val="24"/>
        </w:rPr>
        <w:t xml:space="preserve"> </w:t>
      </w:r>
      <w:r>
        <w:rPr>
          <w:sz w:val="24"/>
        </w:rPr>
        <w:t>дополнениями).</w:t>
      </w:r>
    </w:p>
    <w:p w:rsidR="00CB2CF9" w:rsidRDefault="00CB2CF9" w:rsidP="00281BE5">
      <w:pPr>
        <w:pStyle w:val="a8"/>
        <w:numPr>
          <w:ilvl w:val="0"/>
          <w:numId w:val="10"/>
        </w:numPr>
        <w:tabs>
          <w:tab w:val="left" w:pos="567"/>
          <w:tab w:val="left" w:pos="1235"/>
        </w:tabs>
        <w:ind w:left="0" w:right="103" w:firstLine="0"/>
        <w:rPr>
          <w:sz w:val="24"/>
        </w:rPr>
      </w:pPr>
      <w:r>
        <w:rPr>
          <w:sz w:val="24"/>
        </w:rPr>
        <w:t>Об общих принципах организации и деятельности контрольно-счетных органов субъектов Российской Федерации и муниципальных образований - Федеральный закон от 07.02.2011 № 6-ФЗ (с изменениями и</w:t>
      </w:r>
      <w:r>
        <w:rPr>
          <w:spacing w:val="-6"/>
          <w:sz w:val="24"/>
        </w:rPr>
        <w:t xml:space="preserve"> </w:t>
      </w:r>
      <w:r>
        <w:rPr>
          <w:sz w:val="24"/>
        </w:rPr>
        <w:t>дополнениями).</w:t>
      </w:r>
    </w:p>
    <w:p w:rsidR="00CB2CF9" w:rsidRDefault="00CB2CF9" w:rsidP="00281BE5">
      <w:pPr>
        <w:pStyle w:val="a8"/>
        <w:numPr>
          <w:ilvl w:val="0"/>
          <w:numId w:val="10"/>
        </w:numPr>
        <w:tabs>
          <w:tab w:val="left" w:pos="567"/>
          <w:tab w:val="left" w:pos="1235"/>
        </w:tabs>
        <w:ind w:left="0" w:right="107" w:firstLine="0"/>
        <w:rPr>
          <w:sz w:val="24"/>
        </w:rPr>
      </w:pPr>
      <w:r>
        <w:rPr>
          <w:sz w:val="24"/>
        </w:rPr>
        <w:t>Об общих принципах организации местного самоуправления в Российской Федерации - Федеральный закон от 6 октября 2003 г. № 131-ФЗ (с изменениями и дополнениями).</w:t>
      </w:r>
    </w:p>
    <w:p w:rsidR="00CB2CF9" w:rsidRDefault="00CB2CF9" w:rsidP="00281BE5">
      <w:pPr>
        <w:pStyle w:val="a8"/>
        <w:numPr>
          <w:ilvl w:val="0"/>
          <w:numId w:val="10"/>
        </w:numPr>
        <w:tabs>
          <w:tab w:val="left" w:pos="567"/>
          <w:tab w:val="left" w:pos="1235"/>
        </w:tabs>
        <w:ind w:left="0" w:right="102" w:firstLine="0"/>
        <w:rPr>
          <w:sz w:val="24"/>
        </w:rPr>
      </w:pPr>
      <w:r>
        <w:rPr>
          <w:sz w:val="24"/>
        </w:rPr>
        <w:t>Об обязательном пенсионном страховании в Российской Федерации - Федеральный закон от 15 декабря 2001 № 167-ФЗ (с изменениями и</w:t>
      </w:r>
      <w:r>
        <w:rPr>
          <w:spacing w:val="-13"/>
          <w:sz w:val="24"/>
        </w:rPr>
        <w:t xml:space="preserve"> </w:t>
      </w:r>
      <w:r>
        <w:rPr>
          <w:sz w:val="24"/>
        </w:rPr>
        <w:t>дополнениями).</w:t>
      </w:r>
    </w:p>
    <w:p w:rsidR="00CB2CF9" w:rsidRDefault="00CB2CF9" w:rsidP="00281BE5">
      <w:pPr>
        <w:pStyle w:val="a8"/>
        <w:numPr>
          <w:ilvl w:val="0"/>
          <w:numId w:val="10"/>
        </w:numPr>
        <w:tabs>
          <w:tab w:val="left" w:pos="567"/>
          <w:tab w:val="left" w:pos="1235"/>
        </w:tabs>
        <w:ind w:left="0" w:right="108" w:firstLine="0"/>
        <w:rPr>
          <w:sz w:val="24"/>
        </w:rPr>
      </w:pPr>
      <w:r>
        <w:rPr>
          <w:sz w:val="24"/>
        </w:rPr>
        <w:t>Об обязательном социальном страховании от несчастных случаев на производстве и профессиональных заболеваний - Федеральный закон от 24 июля 1998 № 125-ФЗ (с изменениями и</w:t>
      </w:r>
      <w:r>
        <w:rPr>
          <w:spacing w:val="-3"/>
          <w:sz w:val="24"/>
        </w:rPr>
        <w:t xml:space="preserve"> </w:t>
      </w:r>
      <w:r>
        <w:rPr>
          <w:sz w:val="24"/>
        </w:rPr>
        <w:t>дополнениями).</w:t>
      </w:r>
    </w:p>
    <w:p w:rsidR="00CB2CF9" w:rsidRDefault="00CB2CF9" w:rsidP="00281BE5">
      <w:pPr>
        <w:pStyle w:val="a8"/>
        <w:numPr>
          <w:ilvl w:val="0"/>
          <w:numId w:val="10"/>
        </w:numPr>
        <w:tabs>
          <w:tab w:val="left" w:pos="567"/>
          <w:tab w:val="left" w:pos="1235"/>
        </w:tabs>
        <w:ind w:left="0" w:right="108" w:firstLine="0"/>
        <w:rPr>
          <w:sz w:val="24"/>
        </w:rPr>
      </w:pPr>
      <w:r>
        <w:rPr>
          <w:sz w:val="24"/>
        </w:rPr>
        <w:t>Об основах обязательного социального страхования - Федеральный закон от 16 июля 1999 № 165-ФЗ (с изменениями и</w:t>
      </w:r>
      <w:r>
        <w:rPr>
          <w:spacing w:val="-8"/>
          <w:sz w:val="24"/>
        </w:rPr>
        <w:t xml:space="preserve"> </w:t>
      </w:r>
      <w:r>
        <w:rPr>
          <w:sz w:val="24"/>
        </w:rPr>
        <w:t>дополнениями).</w:t>
      </w:r>
    </w:p>
    <w:p w:rsidR="00CB2CF9" w:rsidRDefault="00CB2CF9" w:rsidP="00281BE5">
      <w:pPr>
        <w:pStyle w:val="a8"/>
        <w:numPr>
          <w:ilvl w:val="0"/>
          <w:numId w:val="10"/>
        </w:numPr>
        <w:tabs>
          <w:tab w:val="left" w:pos="567"/>
          <w:tab w:val="left" w:pos="1235"/>
        </w:tabs>
        <w:spacing w:before="1"/>
        <w:ind w:left="0" w:right="107" w:firstLine="0"/>
        <w:rPr>
          <w:sz w:val="24"/>
        </w:rPr>
      </w:pPr>
      <w:r>
        <w:rPr>
          <w:sz w:val="24"/>
        </w:rPr>
        <w:t>Об утверждении Положения о разработке, утверждении и реализации ведомственных целевых программ - Постановление Правительства РФ от 19.04.2005 № 239 (с изменениями и</w:t>
      </w:r>
      <w:r>
        <w:rPr>
          <w:spacing w:val="-2"/>
          <w:sz w:val="24"/>
        </w:rPr>
        <w:t xml:space="preserve"> </w:t>
      </w:r>
      <w:r>
        <w:rPr>
          <w:sz w:val="24"/>
        </w:rPr>
        <w:t>дополнениями).</w:t>
      </w:r>
    </w:p>
    <w:p w:rsidR="00CB2CF9" w:rsidRPr="00747768" w:rsidRDefault="00747768" w:rsidP="00281BE5">
      <w:pPr>
        <w:pStyle w:val="a8"/>
        <w:numPr>
          <w:ilvl w:val="0"/>
          <w:numId w:val="10"/>
        </w:numPr>
        <w:tabs>
          <w:tab w:val="left" w:pos="567"/>
          <w:tab w:val="left" w:pos="1235"/>
        </w:tabs>
        <w:ind w:left="0" w:right="102" w:firstLine="0"/>
        <w:rPr>
          <w:sz w:val="24"/>
        </w:rPr>
      </w:pPr>
      <w:r w:rsidRPr="00747768">
        <w:rPr>
          <w:sz w:val="24"/>
        </w:rPr>
        <w:t xml:space="preserve">Приказ Минфина России от 13.04.2020 N 65н "Об утверждении Порядка удержания за счет доходов, подлежащих зачислению в бюджеты субъектов Российской Федерации и местные бюджеты, сумм средств, подлежащих перечислению (взысканию) в федеральный бюджет" </w:t>
      </w:r>
    </w:p>
    <w:p w:rsidR="00CB2CF9" w:rsidRDefault="00CB2CF9" w:rsidP="00281BE5">
      <w:pPr>
        <w:pStyle w:val="a6"/>
        <w:tabs>
          <w:tab w:val="left" w:pos="567"/>
        </w:tabs>
        <w:ind w:left="0" w:firstLine="0"/>
        <w:jc w:val="left"/>
      </w:pPr>
    </w:p>
    <w:p w:rsidR="00CB2CF9" w:rsidRPr="00281BE5" w:rsidRDefault="00281BE5" w:rsidP="00281BE5">
      <w:pPr>
        <w:pStyle w:val="a6"/>
        <w:ind w:left="0" w:firstLine="0"/>
        <w:rPr>
          <w:b/>
        </w:rPr>
      </w:pPr>
      <w:r>
        <w:rPr>
          <w:b/>
        </w:rPr>
        <w:tab/>
      </w:r>
      <w:r w:rsidR="00CB2CF9" w:rsidRPr="00281BE5">
        <w:rPr>
          <w:b/>
        </w:rPr>
        <w:t>Основные источники:</w:t>
      </w:r>
    </w:p>
    <w:p w:rsidR="00281BE5" w:rsidRPr="00AA0D00" w:rsidRDefault="00281BE5" w:rsidP="00281BE5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>Афанасьев, М. П.  Бюджет и бюджетная система в 2 т. Том 1 : учебник для среднего профессионального образования / М. П. Афанасьев, А. А. Беленчук, И. В. Кривогов. — 6-е изд., перераб. и доп. — Москва : Издательство Юрайт, 2020. — 318 с. — (Профессиональное образование). — ISBN 978-5-534-13774-3. — Текст : электронный // ЭБС Юрайт [сайт]. — URL: https://urait.ru/bcode/466874.</w:t>
      </w:r>
    </w:p>
    <w:p w:rsidR="00281BE5" w:rsidRPr="00AA0D00" w:rsidRDefault="00281BE5" w:rsidP="00281BE5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>Афанасьев, М. П.  Бюджет и бюджетная система в 2 т. Том 2 : учебник для среднего профессионального образования / М. П. Афанасьев, А. А. Беленчук, И. В. Кривогов. — 6-е изд., перераб. и доп. — Москва : Издательство Юрайт, 2020. — 355 с. — (Профессиональное образование). — ISBN 978-5-534-13834-4. — Текст : электронный // ЭБС Юрайт [сайт]. — URL: https://urait.ru/bcode/466982.</w:t>
      </w:r>
    </w:p>
    <w:p w:rsidR="00281BE5" w:rsidRPr="00AA0D00" w:rsidRDefault="00281BE5" w:rsidP="00281BE5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>Берзон, Н. И.  Корпоративные финансы : учебное пособие для среднего профессионального образования / Н. И. Берзон, Т. В. Теплова, Т. И. Григорьева. — Москва : Издательство Юрайт, 2020. — 212 с. — (Профессиональное образование). — ISBN 978-5-534-10189-8. — Текст : электронный // ЭБС Юрайт [сайт]. — URL: https://urait.ru/bcode/456447.</w:t>
      </w:r>
    </w:p>
    <w:p w:rsidR="00281BE5" w:rsidRPr="00AA0D00" w:rsidRDefault="00281BE5" w:rsidP="00281BE5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>Боряева, Т. Ф. Основы финансового планирования в государственных (муниципальных) учреждениях : учебное пособие / Т. Ф. Боряева, О. А. Тагирова, А. В. Носов. — Пенза : ПГАУ, 2018. — 153 с. — Текст : электронный // Лань : электронно-библиотечная система. — URL: https://e.lanbook.com/book/131142. — Режим доступа: для авториз. пользователей.</w:t>
      </w:r>
    </w:p>
    <w:p w:rsidR="00281BE5" w:rsidRPr="00AA0D00" w:rsidRDefault="00281BE5" w:rsidP="00281BE5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>Землин, А. И.  Финансовое право : учебник для среднего профессионального образования / А. И. Землин, О. М. Землина, Н. П. Ольховская ; под общей редакцией А. И. Землина. — Москва : Издательство Юрайт, 2020. — 301 с. — (Профессиональное образование). — ISBN 978-5-534-10455-4. — Текст : электронный // ЭБС Юрайт [сайт]. — URL: https://urait.ru/bcode/455997.</w:t>
      </w:r>
    </w:p>
    <w:p w:rsidR="00281BE5" w:rsidRPr="00AA0D00" w:rsidRDefault="00281BE5" w:rsidP="00281BE5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 xml:space="preserve">Крохина, Ю. А.  Бюджетное право России : учебник для вузов / Ю. А. Крохина. — 6-е изд., перераб. и доп. — Москва : Издательство Юрайт, 2020. — 345 с. — (Высшее образование). — </w:t>
      </w:r>
      <w:r w:rsidRPr="00AA0D00">
        <w:rPr>
          <w:rFonts w:ascii="Times New Roman" w:hAnsi="Times New Roman" w:cs="Times New Roman"/>
          <w:color w:val="000000"/>
        </w:rPr>
        <w:lastRenderedPageBreak/>
        <w:t>ISBN 978-5-534-11136-1. — Текст : электронный // ЭБС Юрайт [сайт]. — URL: https://urait.ru/bcode/449695.</w:t>
      </w:r>
    </w:p>
    <w:p w:rsidR="00281BE5" w:rsidRPr="00AA0D00" w:rsidRDefault="00281BE5" w:rsidP="00281BE5">
      <w:pPr>
        <w:widowControl w:val="0"/>
        <w:numPr>
          <w:ilvl w:val="0"/>
          <w:numId w:val="15"/>
        </w:numPr>
        <w:tabs>
          <w:tab w:val="left" w:pos="567"/>
          <w:tab w:val="left" w:pos="851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>Налоги и налогообложение : учебник и практикум для среднего профессионального образования / Д. Г. Черник [и др.] ; под редакцией Д. Г. Черника, Ю. Д. Шмелева. — 4-е изд., перераб. и доп. — Москва : Издательство Юрайт, 2020. — 450 с. — (Профессиональное образование). — ISBN 978-5-534-13753-8. — Текст : электронный // ЭБС Юрайт [сайт]. — URL: https://urait.ru/bcode/466779.</w:t>
      </w:r>
    </w:p>
    <w:p w:rsidR="00281BE5" w:rsidRPr="00AA0D00" w:rsidRDefault="00281BE5" w:rsidP="00281BE5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>Нешитой, А.С. Бюджетная система Российской Федерации : учебник / А.С. Нешитой. – 11-е изд., перераб. и доп. – Москва : Дашков и К°, 2018. – 310 с. : ил. – (Учебные издания для бакалавров). – Режим доступа: по подписке. – URL: https://biblioclub.ru/index.php?page=book&amp;id=496082. – Библиогр. в кн. – ISBN 978-5-394-02215-9. – Текст : электронный.</w:t>
      </w:r>
    </w:p>
    <w:p w:rsidR="00281BE5" w:rsidRPr="00AA0D00" w:rsidRDefault="00281BE5" w:rsidP="00281BE5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>Новашина, Т.С. Экономика и финансы организации : учебник : [16+] / Т.С. Новашина, В.И. Карпунин, И.В. Косорукова ; под ред. Т.С. Новашиной. – 3-е изд., перераб. и доп. – Москва : Университет Синергия, 2020. – 336 с. : табл., ил. – (Университетская серия). – Режим доступа: по подписке. – URL: https://biblioclub.ru/index.php?page=book&amp;id=574440. – Библиогр. в кн. – ISBN 978-5-4257-0393-4. – Текст : электронный.</w:t>
      </w:r>
    </w:p>
    <w:p w:rsidR="00281BE5" w:rsidRPr="00AA0D00" w:rsidRDefault="00281BE5" w:rsidP="00281BE5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>Погодина, Т. В.  Финансовый менеджмент : учебник и практикум для среднего профессионального образования / Т. В. Погодина. — Москва : Издательство Юрайт, 2020. — 351 с. — (Профессиональное образование). — ISBN 978-5-534-00680-3. — Текст : электронный // ЭБС Юрайт [сайт]. — URL: https://urait.ru/bcode/450908.</w:t>
      </w:r>
    </w:p>
    <w:p w:rsidR="00281BE5" w:rsidRPr="00AA0D00" w:rsidRDefault="00281BE5" w:rsidP="00281BE5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>Тедеев, А. А.  Налоговое право России : учебник для среднего профессионального образования / А. А. Тедеев, В. А. Парыгина. — 7-е изд., перераб. и доп. — Москва : Издательство Юрайт, 2020. — 392 с. — (Профессиональное образование). — ISBN 978-5-534-10529-2. — Текст : электронный // ЭБС Юрайт [сайт]. — URL: https://urait.ru/bcode/450978.</w:t>
      </w:r>
    </w:p>
    <w:p w:rsidR="00281BE5" w:rsidRDefault="00281BE5" w:rsidP="00CB2CF9">
      <w:pPr>
        <w:pStyle w:val="a6"/>
        <w:ind w:left="810" w:right="6726" w:firstLine="0"/>
        <w:jc w:val="left"/>
      </w:pPr>
    </w:p>
    <w:p w:rsidR="00281BE5" w:rsidRPr="00AA0D00" w:rsidRDefault="00281BE5" w:rsidP="00281BE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i/>
          <w:iCs/>
          <w:color w:val="000000"/>
        </w:rPr>
        <w:t>Интернет</w:t>
      </w:r>
      <w:r w:rsidRPr="00AA0D00">
        <w:rPr>
          <w:rFonts w:ascii="Times New Roman" w:hAnsi="Times New Roman" w:cs="Times New Roman"/>
          <w:i/>
          <w:iCs/>
          <w:color w:val="000000"/>
        </w:rPr>
        <w:t>-ресурсы</w:t>
      </w:r>
      <w:r>
        <w:rPr>
          <w:rFonts w:ascii="Times New Roman" w:hAnsi="Times New Roman" w:cs="Times New Roman"/>
          <w:i/>
          <w:iCs/>
          <w:color w:val="000000"/>
        </w:rPr>
        <w:t>:</w:t>
      </w:r>
    </w:p>
    <w:p w:rsidR="00281BE5" w:rsidRPr="00AA0D00" w:rsidRDefault="00281BE5" w:rsidP="00281BE5">
      <w:pPr>
        <w:tabs>
          <w:tab w:val="left" w:pos="284"/>
        </w:tabs>
        <w:autoSpaceDE w:val="0"/>
        <w:autoSpaceDN w:val="0"/>
        <w:adjustRightInd w:val="0"/>
        <w:spacing w:after="24" w:line="240" w:lineRule="auto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>1.Инвестиционная группа Финанс-аналитик: http://www.finam.ru.</w:t>
      </w:r>
    </w:p>
    <w:p w:rsidR="00281BE5" w:rsidRPr="00AA0D00" w:rsidRDefault="00281BE5" w:rsidP="00281BE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2</w:t>
      </w:r>
      <w:r w:rsidRPr="00AA0D00">
        <w:rPr>
          <w:rFonts w:ascii="Times New Roman" w:hAnsi="Times New Roman" w:cs="Times New Roman"/>
          <w:color w:val="000000"/>
        </w:rPr>
        <w:t>.Статистика Центрального банка России: http://www.cbr.ru/statistics .</w:t>
      </w:r>
    </w:p>
    <w:p w:rsidR="00281BE5" w:rsidRPr="00AA0D00" w:rsidRDefault="00281BE5" w:rsidP="00281BE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3</w:t>
      </w:r>
      <w:r w:rsidRPr="00AA0D00">
        <w:rPr>
          <w:rFonts w:ascii="Times New Roman" w:hAnsi="Times New Roman" w:cs="Times New Roman"/>
          <w:color w:val="000000"/>
        </w:rPr>
        <w:t>.</w:t>
      </w:r>
      <w:r w:rsidRPr="00AA0D00">
        <w:rPr>
          <w:rFonts w:ascii="Times New Roman" w:hAnsi="Times New Roman" w:cs="Times New Roman"/>
        </w:rPr>
        <w:t xml:space="preserve"> "Интерфакс - Центр раскрытия корпоративной информации"</w:t>
      </w:r>
      <w:r w:rsidRPr="00AA0D00">
        <w:rPr>
          <w:rFonts w:ascii="Times New Roman" w:hAnsi="Times New Roman" w:cs="Times New Roman"/>
          <w:color w:val="000000"/>
        </w:rPr>
        <w:t>: https://e-disclosure.ru/</w:t>
      </w:r>
    </w:p>
    <w:p w:rsidR="00281BE5" w:rsidRPr="00AA0D00" w:rsidRDefault="00281BE5" w:rsidP="00281BE5">
      <w:pPr>
        <w:tabs>
          <w:tab w:val="left" w:pos="284"/>
        </w:tabs>
        <w:autoSpaceDE w:val="0"/>
        <w:autoSpaceDN w:val="0"/>
        <w:adjustRightInd w:val="0"/>
        <w:spacing w:after="33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4</w:t>
      </w:r>
      <w:r w:rsidRPr="00AA0D00">
        <w:rPr>
          <w:rFonts w:ascii="Times New Roman" w:hAnsi="Times New Roman" w:cs="Times New Roman"/>
          <w:color w:val="000000"/>
        </w:rPr>
        <w:t xml:space="preserve">.Федеральная служба государственной статистики: </w:t>
      </w:r>
      <w:hyperlink r:id="rId7" w:history="1">
        <w:r w:rsidRPr="00AA0D00">
          <w:rPr>
            <w:rStyle w:val="a9"/>
            <w:rFonts w:ascii="Times New Roman" w:hAnsi="Times New Roman" w:cs="Times New Roman"/>
          </w:rPr>
          <w:t>https://rosstat.gov.ru/</w:t>
        </w:r>
      </w:hyperlink>
      <w:r w:rsidRPr="00AA0D00">
        <w:rPr>
          <w:rFonts w:ascii="Times New Roman" w:hAnsi="Times New Roman" w:cs="Times New Roman"/>
          <w:color w:val="000000"/>
        </w:rPr>
        <w:t xml:space="preserve"> </w:t>
      </w:r>
    </w:p>
    <w:p w:rsidR="00281BE5" w:rsidRPr="00AA0D00" w:rsidRDefault="00281BE5" w:rsidP="00281BE5">
      <w:pPr>
        <w:tabs>
          <w:tab w:val="left" w:pos="284"/>
        </w:tabs>
        <w:autoSpaceDE w:val="0"/>
        <w:autoSpaceDN w:val="0"/>
        <w:adjustRightInd w:val="0"/>
        <w:spacing w:after="33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5</w:t>
      </w:r>
      <w:r w:rsidRPr="00AA0D00">
        <w:rPr>
          <w:rFonts w:ascii="Times New Roman" w:hAnsi="Times New Roman" w:cs="Times New Roman"/>
          <w:color w:val="000000"/>
        </w:rPr>
        <w:t>.Корпоративный менеджмент: https://www.cfin.ru/</w:t>
      </w:r>
    </w:p>
    <w:p w:rsidR="00281BE5" w:rsidRPr="00AA0D00" w:rsidRDefault="00281BE5" w:rsidP="00281BE5">
      <w:pPr>
        <w:tabs>
          <w:tab w:val="left" w:pos="284"/>
        </w:tabs>
        <w:autoSpaceDE w:val="0"/>
        <w:autoSpaceDN w:val="0"/>
        <w:adjustRightInd w:val="0"/>
        <w:spacing w:after="33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6</w:t>
      </w:r>
      <w:r w:rsidRPr="00AA0D00">
        <w:rPr>
          <w:rFonts w:ascii="Times New Roman" w:hAnsi="Times New Roman" w:cs="Times New Roman"/>
          <w:color w:val="000000"/>
        </w:rPr>
        <w:t xml:space="preserve">. Сайт аналитического агентства «Страхование сегодня»: http://www.insur-info.ru/ </w:t>
      </w:r>
    </w:p>
    <w:p w:rsidR="00281BE5" w:rsidRDefault="00281BE5" w:rsidP="00281BE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7</w:t>
      </w:r>
      <w:r w:rsidRPr="00AA0D00">
        <w:rPr>
          <w:rFonts w:ascii="Times New Roman" w:hAnsi="Times New Roman" w:cs="Times New Roman"/>
          <w:color w:val="000000"/>
        </w:rPr>
        <w:t xml:space="preserve">. Справочная правовая система «КонсультантПлюс»: </w:t>
      </w:r>
      <w:hyperlink r:id="rId8" w:history="1">
        <w:r w:rsidRPr="00BF1015">
          <w:rPr>
            <w:rStyle w:val="a9"/>
            <w:rFonts w:ascii="Times New Roman" w:hAnsi="Times New Roman" w:cs="Times New Roman"/>
          </w:rPr>
          <w:t>www.consultant.ru</w:t>
        </w:r>
      </w:hyperlink>
    </w:p>
    <w:p w:rsidR="00281BE5" w:rsidRDefault="00281BE5" w:rsidP="00281BE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8</w:t>
      </w:r>
      <w:r w:rsidRPr="00AA0D00">
        <w:rPr>
          <w:rFonts w:ascii="Times New Roman" w:hAnsi="Times New Roman" w:cs="Times New Roman"/>
          <w:color w:val="000000"/>
        </w:rPr>
        <w:t xml:space="preserve">. Электронный ресурс Министерства финансов Российской Федерации. – Режим доступа: </w:t>
      </w:r>
      <w:hyperlink r:id="rId9" w:history="1">
        <w:r w:rsidRPr="00AA0D00">
          <w:rPr>
            <w:rStyle w:val="a9"/>
            <w:rFonts w:ascii="Times New Roman" w:hAnsi="Times New Roman" w:cs="Times New Roman"/>
          </w:rPr>
          <w:t>https://minfin.gov.ru/ru/</w:t>
        </w:r>
      </w:hyperlink>
      <w:r w:rsidRPr="00AA0D00">
        <w:rPr>
          <w:rFonts w:ascii="Times New Roman" w:hAnsi="Times New Roman" w:cs="Times New Roman"/>
          <w:color w:val="000000"/>
        </w:rPr>
        <w:t xml:space="preserve"> </w:t>
      </w:r>
    </w:p>
    <w:p w:rsidR="00281BE5" w:rsidRDefault="00281BE5" w:rsidP="00281BE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9</w:t>
      </w:r>
      <w:r w:rsidRPr="00AA0D00">
        <w:rPr>
          <w:rFonts w:ascii="Times New Roman" w:hAnsi="Times New Roman" w:cs="Times New Roman"/>
          <w:color w:val="000000"/>
        </w:rPr>
        <w:t xml:space="preserve">. Электронный ресурс Федеральной налоговой службы. - Режим доступа: </w:t>
      </w:r>
      <w:hyperlink r:id="rId10" w:history="1">
        <w:r w:rsidRPr="00AA0D00">
          <w:rPr>
            <w:rStyle w:val="a9"/>
            <w:rFonts w:ascii="Times New Roman" w:hAnsi="Times New Roman" w:cs="Times New Roman"/>
          </w:rPr>
          <w:t>https://www.nalog.ru</w:t>
        </w:r>
      </w:hyperlink>
      <w:r w:rsidRPr="00AA0D00">
        <w:rPr>
          <w:rFonts w:ascii="Times New Roman" w:hAnsi="Times New Roman" w:cs="Times New Roman"/>
          <w:color w:val="000000"/>
        </w:rPr>
        <w:t xml:space="preserve">  </w:t>
      </w:r>
    </w:p>
    <w:p w:rsidR="00281BE5" w:rsidRPr="00AA0D00" w:rsidRDefault="00281BE5" w:rsidP="00281BE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10</w:t>
      </w:r>
      <w:r w:rsidRPr="00AA0D00">
        <w:rPr>
          <w:rFonts w:ascii="Times New Roman" w:hAnsi="Times New Roman" w:cs="Times New Roman"/>
          <w:color w:val="000000"/>
        </w:rPr>
        <w:t xml:space="preserve">.Единый портал бюджетной системы Российской Федерации. - Режим доступа: </w:t>
      </w:r>
      <w:hyperlink r:id="rId11" w:history="1">
        <w:r w:rsidRPr="00AA0D00">
          <w:rPr>
            <w:rStyle w:val="a9"/>
            <w:rFonts w:ascii="Times New Roman" w:hAnsi="Times New Roman" w:cs="Times New Roman"/>
          </w:rPr>
          <w:t>http://budget.gov.ru</w:t>
        </w:r>
      </w:hyperlink>
      <w:r w:rsidRPr="00AA0D00">
        <w:rPr>
          <w:rFonts w:ascii="Times New Roman" w:hAnsi="Times New Roman" w:cs="Times New Roman"/>
          <w:color w:val="000000"/>
        </w:rPr>
        <w:t xml:space="preserve"> </w:t>
      </w:r>
    </w:p>
    <w:p w:rsidR="00E67C13" w:rsidRDefault="00E67C13" w:rsidP="00E67C13">
      <w:pPr>
        <w:pStyle w:val="1"/>
        <w:tabs>
          <w:tab w:val="left" w:pos="567"/>
          <w:tab w:val="left" w:pos="1171"/>
        </w:tabs>
        <w:spacing w:line="274" w:lineRule="exact"/>
        <w:ind w:left="0" w:firstLine="0"/>
        <w:jc w:val="left"/>
        <w:rPr>
          <w:b w:val="0"/>
          <w:bCs w:val="0"/>
        </w:rPr>
      </w:pPr>
    </w:p>
    <w:p w:rsidR="00CB2CF9" w:rsidRDefault="00CB2CF9" w:rsidP="00E67C13">
      <w:pPr>
        <w:pStyle w:val="1"/>
        <w:numPr>
          <w:ilvl w:val="1"/>
          <w:numId w:val="13"/>
        </w:numPr>
        <w:tabs>
          <w:tab w:val="left" w:pos="567"/>
          <w:tab w:val="left" w:pos="1171"/>
        </w:tabs>
        <w:spacing w:line="274" w:lineRule="exact"/>
        <w:ind w:firstLine="955"/>
        <w:jc w:val="left"/>
      </w:pPr>
      <w:r>
        <w:t>Требования к руководителям</w:t>
      </w:r>
      <w:r>
        <w:rPr>
          <w:spacing w:val="-4"/>
        </w:rPr>
        <w:t xml:space="preserve"> </w:t>
      </w:r>
      <w:r>
        <w:t>практики</w:t>
      </w:r>
    </w:p>
    <w:p w:rsidR="00CB2CF9" w:rsidRDefault="00CB2CF9" w:rsidP="00CB2CF9">
      <w:pPr>
        <w:pStyle w:val="a6"/>
        <w:ind w:right="110" w:firstLine="566"/>
      </w:pPr>
      <w:r>
        <w:t>Требования к руководителям практики от колледжа: наличие высшего профессионального образования, соответствующего профилю профессиональных модулей и специальности 38.02.06</w:t>
      </w:r>
      <w:r>
        <w:rPr>
          <w:spacing w:val="5"/>
        </w:rPr>
        <w:t xml:space="preserve"> </w:t>
      </w:r>
      <w:r>
        <w:t>«Финансы».</w:t>
      </w:r>
    </w:p>
    <w:p w:rsidR="00CB2CF9" w:rsidRDefault="00CB2CF9" w:rsidP="00CB2CF9">
      <w:pPr>
        <w:pStyle w:val="a6"/>
        <w:ind w:right="113" w:firstLine="566"/>
      </w:pPr>
      <w:r>
        <w:t>Требования к руководителям практики от организации: наличие высшего</w:t>
      </w:r>
      <w:r w:rsidR="00975772">
        <w:t xml:space="preserve"> профессионального образования и стажа работы в организациях, соответствующих</w:t>
      </w:r>
      <w:r>
        <w:t xml:space="preserve"> профилю профессиональных модулей и специальности 38.02.06</w:t>
      </w:r>
      <w:r>
        <w:rPr>
          <w:spacing w:val="5"/>
        </w:rPr>
        <w:t xml:space="preserve"> </w:t>
      </w:r>
      <w:r>
        <w:t>«Финансы».</w:t>
      </w:r>
    </w:p>
    <w:p w:rsidR="00CB2CF9" w:rsidRDefault="00CB2CF9" w:rsidP="00CB2CF9">
      <w:pPr>
        <w:pStyle w:val="1"/>
        <w:spacing w:before="3" w:line="274" w:lineRule="exact"/>
        <w:ind w:left="529" w:firstLine="0"/>
      </w:pPr>
      <w:r>
        <w:t>Руководитель практики от колледжа:</w:t>
      </w:r>
    </w:p>
    <w:p w:rsidR="00CB2CF9" w:rsidRDefault="00CB2CF9" w:rsidP="00CB2CF9">
      <w:pPr>
        <w:pStyle w:val="a8"/>
        <w:numPr>
          <w:ilvl w:val="0"/>
          <w:numId w:val="6"/>
        </w:numPr>
        <w:tabs>
          <w:tab w:val="left" w:pos="822"/>
        </w:tabs>
        <w:ind w:right="113"/>
        <w:rPr>
          <w:sz w:val="24"/>
        </w:rPr>
      </w:pPr>
      <w:r>
        <w:rPr>
          <w:sz w:val="24"/>
        </w:rPr>
        <w:t>согласовывает программу практики, планируемые результаты практики, задание на практику с руководителями практики от</w:t>
      </w:r>
      <w:r>
        <w:rPr>
          <w:spacing w:val="-10"/>
          <w:sz w:val="24"/>
        </w:rPr>
        <w:t xml:space="preserve"> </w:t>
      </w:r>
      <w:r>
        <w:rPr>
          <w:sz w:val="24"/>
        </w:rPr>
        <w:t>организации;</w:t>
      </w:r>
    </w:p>
    <w:p w:rsidR="00CB2CF9" w:rsidRDefault="00CB2CF9" w:rsidP="00CB2CF9">
      <w:pPr>
        <w:pStyle w:val="a8"/>
        <w:numPr>
          <w:ilvl w:val="0"/>
          <w:numId w:val="6"/>
        </w:numPr>
        <w:tabs>
          <w:tab w:val="left" w:pos="822"/>
        </w:tabs>
        <w:spacing w:before="66"/>
        <w:ind w:hanging="361"/>
        <w:rPr>
          <w:sz w:val="24"/>
        </w:rPr>
      </w:pPr>
      <w:r>
        <w:rPr>
          <w:sz w:val="24"/>
        </w:rPr>
        <w:t>разрабатывает индивидуальное задание для студента на преддипломную</w:t>
      </w:r>
      <w:r>
        <w:rPr>
          <w:spacing w:val="-23"/>
          <w:sz w:val="24"/>
        </w:rPr>
        <w:t xml:space="preserve"> </w:t>
      </w:r>
      <w:r>
        <w:rPr>
          <w:sz w:val="24"/>
        </w:rPr>
        <w:t>практику;</w:t>
      </w:r>
    </w:p>
    <w:p w:rsidR="00CB2CF9" w:rsidRDefault="00CB2CF9" w:rsidP="00CB2CF9">
      <w:pPr>
        <w:pStyle w:val="a8"/>
        <w:numPr>
          <w:ilvl w:val="0"/>
          <w:numId w:val="6"/>
        </w:numPr>
        <w:tabs>
          <w:tab w:val="left" w:pos="822"/>
          <w:tab w:val="left" w:pos="2157"/>
          <w:tab w:val="left" w:pos="3178"/>
          <w:tab w:val="left" w:pos="3521"/>
          <w:tab w:val="left" w:pos="5282"/>
          <w:tab w:val="left" w:pos="6538"/>
          <w:tab w:val="left" w:pos="7018"/>
          <w:tab w:val="left" w:pos="8123"/>
          <w:tab w:val="left" w:pos="9080"/>
        </w:tabs>
        <w:ind w:left="821" w:right="106"/>
        <w:rPr>
          <w:sz w:val="24"/>
        </w:rPr>
      </w:pPr>
      <w:r>
        <w:rPr>
          <w:sz w:val="24"/>
        </w:rPr>
        <w:t>принимает</w:t>
      </w:r>
      <w:r>
        <w:rPr>
          <w:sz w:val="24"/>
        </w:rPr>
        <w:tab/>
        <w:t>участие</w:t>
      </w:r>
      <w:r>
        <w:rPr>
          <w:sz w:val="24"/>
        </w:rPr>
        <w:tab/>
        <w:t>в</w:t>
      </w:r>
      <w:r>
        <w:rPr>
          <w:sz w:val="24"/>
        </w:rPr>
        <w:tab/>
        <w:t>распределении</w:t>
      </w:r>
      <w:r>
        <w:rPr>
          <w:sz w:val="24"/>
        </w:rPr>
        <w:tab/>
        <w:t>студентов</w:t>
      </w:r>
      <w:r>
        <w:rPr>
          <w:sz w:val="24"/>
        </w:rPr>
        <w:tab/>
        <w:t>по</w:t>
      </w:r>
      <w:r>
        <w:rPr>
          <w:sz w:val="24"/>
        </w:rPr>
        <w:tab/>
        <w:t>рабочим</w:t>
      </w:r>
      <w:r>
        <w:rPr>
          <w:sz w:val="24"/>
        </w:rPr>
        <w:tab/>
        <w:t>местам</w:t>
      </w:r>
      <w:r>
        <w:rPr>
          <w:sz w:val="24"/>
        </w:rPr>
        <w:tab/>
      </w:r>
      <w:r>
        <w:rPr>
          <w:spacing w:val="-6"/>
          <w:sz w:val="24"/>
        </w:rPr>
        <w:t xml:space="preserve">или </w:t>
      </w:r>
      <w:r>
        <w:rPr>
          <w:sz w:val="24"/>
        </w:rPr>
        <w:t>перемещения их по видам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работ;</w:t>
      </w:r>
    </w:p>
    <w:p w:rsidR="00CB2CF9" w:rsidRDefault="00CB2CF9" w:rsidP="00CB2CF9">
      <w:pPr>
        <w:pStyle w:val="a8"/>
        <w:numPr>
          <w:ilvl w:val="0"/>
          <w:numId w:val="6"/>
        </w:numPr>
        <w:tabs>
          <w:tab w:val="left" w:pos="822"/>
        </w:tabs>
        <w:spacing w:before="1"/>
        <w:ind w:hanging="361"/>
        <w:rPr>
          <w:sz w:val="24"/>
        </w:rPr>
      </w:pPr>
      <w:r>
        <w:rPr>
          <w:sz w:val="24"/>
        </w:rPr>
        <w:t>проводит инструктивно-методическое занятие по прохождению</w:t>
      </w:r>
      <w:r>
        <w:rPr>
          <w:spacing w:val="-9"/>
          <w:sz w:val="24"/>
        </w:rPr>
        <w:t xml:space="preserve"> </w:t>
      </w:r>
      <w:r>
        <w:rPr>
          <w:sz w:val="24"/>
        </w:rPr>
        <w:t>практики;</w:t>
      </w:r>
    </w:p>
    <w:p w:rsidR="00CB2CF9" w:rsidRDefault="00CB2CF9" w:rsidP="00CB2CF9">
      <w:pPr>
        <w:pStyle w:val="a8"/>
        <w:numPr>
          <w:ilvl w:val="0"/>
          <w:numId w:val="6"/>
        </w:numPr>
        <w:tabs>
          <w:tab w:val="left" w:pos="822"/>
        </w:tabs>
        <w:rPr>
          <w:sz w:val="24"/>
        </w:rPr>
      </w:pPr>
      <w:r>
        <w:rPr>
          <w:sz w:val="24"/>
        </w:rPr>
        <w:t>осуществляет контроль за соблюдением сроков практики и ее</w:t>
      </w:r>
      <w:r>
        <w:rPr>
          <w:spacing w:val="-13"/>
          <w:sz w:val="24"/>
        </w:rPr>
        <w:t xml:space="preserve"> </w:t>
      </w:r>
      <w:r>
        <w:rPr>
          <w:sz w:val="24"/>
        </w:rPr>
        <w:t>содержанием;</w:t>
      </w:r>
    </w:p>
    <w:p w:rsidR="00CB2CF9" w:rsidRDefault="00CB2CF9" w:rsidP="00CB2CF9">
      <w:pPr>
        <w:pStyle w:val="a8"/>
        <w:numPr>
          <w:ilvl w:val="0"/>
          <w:numId w:val="6"/>
        </w:numPr>
        <w:tabs>
          <w:tab w:val="left" w:pos="822"/>
        </w:tabs>
        <w:ind w:right="107"/>
        <w:rPr>
          <w:sz w:val="24"/>
        </w:rPr>
      </w:pPr>
      <w:r>
        <w:rPr>
          <w:sz w:val="24"/>
        </w:rPr>
        <w:t>оказывает методическую помощь студентам при выполнении ими заданий, сборе материалов к отчету, в оформлении отчета по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практике;</w:t>
      </w:r>
    </w:p>
    <w:p w:rsidR="00CB2CF9" w:rsidRDefault="00CB2CF9" w:rsidP="00CB2CF9">
      <w:pPr>
        <w:pStyle w:val="a8"/>
        <w:numPr>
          <w:ilvl w:val="0"/>
          <w:numId w:val="6"/>
        </w:numPr>
        <w:tabs>
          <w:tab w:val="left" w:pos="822"/>
        </w:tabs>
        <w:rPr>
          <w:sz w:val="24"/>
        </w:rPr>
      </w:pPr>
      <w:r>
        <w:rPr>
          <w:sz w:val="24"/>
        </w:rPr>
        <w:t>оценивает результаты выполнения практикантами программы</w:t>
      </w:r>
      <w:r>
        <w:rPr>
          <w:spacing w:val="-8"/>
          <w:sz w:val="24"/>
        </w:rPr>
        <w:t xml:space="preserve"> </w:t>
      </w:r>
      <w:r>
        <w:rPr>
          <w:sz w:val="24"/>
        </w:rPr>
        <w:t>практики;</w:t>
      </w:r>
    </w:p>
    <w:p w:rsidR="00CB2CF9" w:rsidRDefault="00CB2CF9" w:rsidP="00CB2CF9">
      <w:pPr>
        <w:pStyle w:val="a8"/>
        <w:numPr>
          <w:ilvl w:val="0"/>
          <w:numId w:val="6"/>
        </w:numPr>
        <w:tabs>
          <w:tab w:val="left" w:pos="822"/>
        </w:tabs>
        <w:ind w:right="114"/>
        <w:rPr>
          <w:sz w:val="24"/>
        </w:rPr>
      </w:pPr>
      <w:r>
        <w:rPr>
          <w:sz w:val="24"/>
        </w:rPr>
        <w:lastRenderedPageBreak/>
        <w:t>контролирует сдачу студентами отчетов по практике и участвует в проведении аттестации по итогам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практики;</w:t>
      </w:r>
    </w:p>
    <w:p w:rsidR="00CB2CF9" w:rsidRDefault="00CB2CF9" w:rsidP="00CB2CF9">
      <w:pPr>
        <w:pStyle w:val="a8"/>
        <w:numPr>
          <w:ilvl w:val="0"/>
          <w:numId w:val="6"/>
        </w:numPr>
        <w:tabs>
          <w:tab w:val="left" w:pos="822"/>
        </w:tabs>
        <w:rPr>
          <w:sz w:val="24"/>
        </w:rPr>
      </w:pPr>
      <w:r>
        <w:rPr>
          <w:sz w:val="24"/>
        </w:rPr>
        <w:t>сдает отчет о проделанной работе со студентами в период прохождения</w:t>
      </w:r>
      <w:r>
        <w:rPr>
          <w:spacing w:val="-15"/>
          <w:sz w:val="24"/>
        </w:rPr>
        <w:t xml:space="preserve"> </w:t>
      </w:r>
      <w:r>
        <w:rPr>
          <w:sz w:val="24"/>
        </w:rPr>
        <w:t>практики.</w:t>
      </w:r>
    </w:p>
    <w:p w:rsidR="00CB2CF9" w:rsidRPr="00F860E5" w:rsidRDefault="00CB2CF9" w:rsidP="00CB2CF9">
      <w:pPr>
        <w:ind w:left="102" w:firstLine="427"/>
        <w:rPr>
          <w:rFonts w:ascii="Times New Roman" w:hAnsi="Times New Roman" w:cs="Times New Roman"/>
          <w:sz w:val="24"/>
        </w:rPr>
      </w:pPr>
      <w:r w:rsidRPr="00F860E5">
        <w:rPr>
          <w:rFonts w:ascii="Times New Roman" w:hAnsi="Times New Roman" w:cs="Times New Roman"/>
          <w:b/>
          <w:sz w:val="24"/>
        </w:rPr>
        <w:t xml:space="preserve">Руководитель практики от организации </w:t>
      </w:r>
      <w:r w:rsidRPr="00F860E5">
        <w:rPr>
          <w:rFonts w:ascii="Times New Roman" w:hAnsi="Times New Roman" w:cs="Times New Roman"/>
          <w:sz w:val="24"/>
        </w:rPr>
        <w:t>совместно с руководителем практики от колледжа выполняет следующие обязанности:</w:t>
      </w:r>
    </w:p>
    <w:p w:rsidR="00CB2CF9" w:rsidRDefault="00CB2CF9" w:rsidP="00CB2CF9">
      <w:pPr>
        <w:pStyle w:val="a8"/>
        <w:numPr>
          <w:ilvl w:val="0"/>
          <w:numId w:val="5"/>
        </w:numPr>
        <w:tabs>
          <w:tab w:val="left" w:pos="822"/>
        </w:tabs>
        <w:ind w:right="113"/>
        <w:rPr>
          <w:sz w:val="24"/>
        </w:rPr>
      </w:pPr>
      <w:r>
        <w:rPr>
          <w:sz w:val="24"/>
        </w:rPr>
        <w:t>согласовывает программу практики, планируемые результаты практики, задание на практику с руководителями практики от</w:t>
      </w:r>
      <w:r>
        <w:rPr>
          <w:spacing w:val="-8"/>
          <w:sz w:val="24"/>
        </w:rPr>
        <w:t xml:space="preserve"> </w:t>
      </w:r>
      <w:r>
        <w:rPr>
          <w:sz w:val="24"/>
        </w:rPr>
        <w:t>колледжа;</w:t>
      </w:r>
    </w:p>
    <w:p w:rsidR="00CB2CF9" w:rsidRDefault="00CB2CF9" w:rsidP="00CB2CF9">
      <w:pPr>
        <w:pStyle w:val="a8"/>
        <w:numPr>
          <w:ilvl w:val="0"/>
          <w:numId w:val="5"/>
        </w:numPr>
        <w:tabs>
          <w:tab w:val="left" w:pos="822"/>
        </w:tabs>
        <w:ind w:right="116"/>
        <w:rPr>
          <w:sz w:val="24"/>
        </w:rPr>
      </w:pPr>
      <w:r>
        <w:rPr>
          <w:sz w:val="24"/>
        </w:rPr>
        <w:t>контролирует организацию практики студентов в соответствии с программой практики и утвержденным графиком прохождения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практики;</w:t>
      </w:r>
    </w:p>
    <w:p w:rsidR="00CB2CF9" w:rsidRDefault="00CB2CF9" w:rsidP="00CB2CF9">
      <w:pPr>
        <w:pStyle w:val="a8"/>
        <w:numPr>
          <w:ilvl w:val="0"/>
          <w:numId w:val="5"/>
        </w:numPr>
        <w:tabs>
          <w:tab w:val="left" w:pos="822"/>
        </w:tabs>
        <w:ind w:right="112"/>
        <w:rPr>
          <w:sz w:val="24"/>
        </w:rPr>
      </w:pPr>
      <w:r>
        <w:rPr>
          <w:sz w:val="24"/>
        </w:rPr>
        <w:t>обеспечивает проведение инструктажей студентов по охране труда и технике безопасности в организации;</w:t>
      </w:r>
    </w:p>
    <w:p w:rsidR="00CB2CF9" w:rsidRDefault="00CB2CF9" w:rsidP="00CB2CF9">
      <w:pPr>
        <w:pStyle w:val="a8"/>
        <w:numPr>
          <w:ilvl w:val="0"/>
          <w:numId w:val="5"/>
        </w:numPr>
        <w:tabs>
          <w:tab w:val="left" w:pos="822"/>
        </w:tabs>
        <w:ind w:right="113"/>
        <w:rPr>
          <w:sz w:val="24"/>
        </w:rPr>
      </w:pPr>
      <w:r>
        <w:rPr>
          <w:sz w:val="24"/>
        </w:rPr>
        <w:t>контролирует соблюдение студентами трудовой дисциплины в организации и сообщает о случаях нарушения студентами правил внутреннего трудового распорядка и прохождения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практики;</w:t>
      </w:r>
    </w:p>
    <w:p w:rsidR="00CB2CF9" w:rsidRDefault="00CB2CF9" w:rsidP="00CB2CF9">
      <w:pPr>
        <w:pStyle w:val="a8"/>
        <w:numPr>
          <w:ilvl w:val="0"/>
          <w:numId w:val="5"/>
        </w:numPr>
        <w:tabs>
          <w:tab w:val="left" w:pos="822"/>
        </w:tabs>
        <w:spacing w:before="1"/>
        <w:rPr>
          <w:sz w:val="24"/>
        </w:rPr>
      </w:pPr>
      <w:r>
        <w:rPr>
          <w:sz w:val="24"/>
        </w:rPr>
        <w:t>знакомит студентов с организацией работ на конкретном рабочем</w:t>
      </w:r>
      <w:r>
        <w:rPr>
          <w:spacing w:val="-11"/>
          <w:sz w:val="24"/>
        </w:rPr>
        <w:t xml:space="preserve"> </w:t>
      </w:r>
      <w:r>
        <w:rPr>
          <w:sz w:val="24"/>
        </w:rPr>
        <w:t>месте;</w:t>
      </w:r>
    </w:p>
    <w:p w:rsidR="00CB2CF9" w:rsidRDefault="00CB2CF9" w:rsidP="00CB2CF9">
      <w:pPr>
        <w:pStyle w:val="a8"/>
        <w:numPr>
          <w:ilvl w:val="0"/>
          <w:numId w:val="5"/>
        </w:numPr>
        <w:tabs>
          <w:tab w:val="left" w:pos="822"/>
        </w:tabs>
        <w:rPr>
          <w:sz w:val="24"/>
        </w:rPr>
      </w:pPr>
      <w:r>
        <w:rPr>
          <w:sz w:val="24"/>
        </w:rPr>
        <w:t>организует перемещение студентов по рабочим</w:t>
      </w:r>
      <w:r>
        <w:rPr>
          <w:spacing w:val="-3"/>
          <w:sz w:val="24"/>
        </w:rPr>
        <w:t xml:space="preserve"> </w:t>
      </w:r>
      <w:r>
        <w:rPr>
          <w:sz w:val="24"/>
        </w:rPr>
        <w:t>местам;</w:t>
      </w:r>
    </w:p>
    <w:p w:rsidR="00CB2CF9" w:rsidRDefault="00CB2CF9" w:rsidP="00CB2CF9">
      <w:pPr>
        <w:pStyle w:val="a8"/>
        <w:numPr>
          <w:ilvl w:val="0"/>
          <w:numId w:val="5"/>
        </w:numPr>
        <w:tabs>
          <w:tab w:val="left" w:pos="822"/>
        </w:tabs>
        <w:rPr>
          <w:sz w:val="24"/>
        </w:rPr>
      </w:pPr>
      <w:r>
        <w:rPr>
          <w:sz w:val="24"/>
        </w:rPr>
        <w:t>осуществляет учет работы</w:t>
      </w:r>
      <w:r>
        <w:rPr>
          <w:spacing w:val="4"/>
          <w:sz w:val="24"/>
        </w:rPr>
        <w:t xml:space="preserve"> </w:t>
      </w:r>
      <w:r>
        <w:rPr>
          <w:sz w:val="24"/>
        </w:rPr>
        <w:t>студентов-практикантов;</w:t>
      </w:r>
    </w:p>
    <w:p w:rsidR="00CB2CF9" w:rsidRDefault="00CB2CF9" w:rsidP="00CB2CF9">
      <w:pPr>
        <w:pStyle w:val="a8"/>
        <w:numPr>
          <w:ilvl w:val="0"/>
          <w:numId w:val="5"/>
        </w:numPr>
        <w:tabs>
          <w:tab w:val="left" w:pos="822"/>
        </w:tabs>
        <w:ind w:left="821" w:right="113"/>
        <w:rPr>
          <w:sz w:val="24"/>
        </w:rPr>
      </w:pPr>
      <w:r>
        <w:rPr>
          <w:sz w:val="24"/>
        </w:rPr>
        <w:t>осуществляет контроль за работой практикантов, оказывает помощь в выполнении программы практики, консультирует по вопросам</w:t>
      </w:r>
      <w:r>
        <w:rPr>
          <w:spacing w:val="-7"/>
          <w:sz w:val="24"/>
        </w:rPr>
        <w:t xml:space="preserve"> </w:t>
      </w:r>
      <w:r>
        <w:rPr>
          <w:sz w:val="24"/>
        </w:rPr>
        <w:t>практики;</w:t>
      </w:r>
    </w:p>
    <w:p w:rsidR="00CB2CF9" w:rsidRDefault="00CB2CF9" w:rsidP="00CB2CF9">
      <w:pPr>
        <w:pStyle w:val="a8"/>
        <w:numPr>
          <w:ilvl w:val="0"/>
          <w:numId w:val="5"/>
        </w:numPr>
        <w:tabs>
          <w:tab w:val="left" w:pos="822"/>
        </w:tabs>
        <w:ind w:left="821" w:right="116"/>
        <w:rPr>
          <w:sz w:val="24"/>
        </w:rPr>
      </w:pPr>
      <w:r>
        <w:rPr>
          <w:sz w:val="24"/>
        </w:rPr>
        <w:t>контролирует подготовку отчетов студентов о прохождении практики, составляет отзывы по итогам практики с рекомендуемой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оценкой.</w:t>
      </w:r>
    </w:p>
    <w:p w:rsidR="00CB2CF9" w:rsidRDefault="00CB2CF9" w:rsidP="00CB2CF9">
      <w:pPr>
        <w:pStyle w:val="a6"/>
        <w:spacing w:before="5"/>
        <w:ind w:left="0" w:firstLine="0"/>
        <w:jc w:val="left"/>
      </w:pPr>
    </w:p>
    <w:p w:rsidR="00CB2CF9" w:rsidRDefault="00CB2CF9" w:rsidP="00E67C13">
      <w:pPr>
        <w:pStyle w:val="1"/>
        <w:numPr>
          <w:ilvl w:val="1"/>
          <w:numId w:val="13"/>
        </w:numPr>
        <w:tabs>
          <w:tab w:val="left" w:pos="810"/>
        </w:tabs>
        <w:ind w:right="108" w:firstLine="1097"/>
      </w:pPr>
      <w:r>
        <w:t>Требования к студентам при прохождении производственной (преддипломной) практики</w:t>
      </w:r>
    </w:p>
    <w:p w:rsidR="00CB2CF9" w:rsidRDefault="00CB2CF9" w:rsidP="00CB2CF9">
      <w:pPr>
        <w:pStyle w:val="a6"/>
        <w:spacing w:line="271" w:lineRule="exact"/>
        <w:ind w:left="810" w:firstLine="0"/>
      </w:pPr>
      <w:r>
        <w:t>Студенты колледжа при прохождении практики в организациях обязаны:</w:t>
      </w:r>
    </w:p>
    <w:p w:rsidR="00CB2CF9" w:rsidRDefault="00CB2CF9" w:rsidP="00CB2CF9">
      <w:pPr>
        <w:pStyle w:val="a8"/>
        <w:numPr>
          <w:ilvl w:val="1"/>
          <w:numId w:val="5"/>
        </w:numPr>
        <w:tabs>
          <w:tab w:val="left" w:pos="950"/>
        </w:tabs>
        <w:ind w:left="949"/>
        <w:rPr>
          <w:sz w:val="24"/>
        </w:rPr>
      </w:pPr>
      <w:r>
        <w:rPr>
          <w:sz w:val="24"/>
        </w:rPr>
        <w:t>своевременно прибыть на место прохождения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практики;</w:t>
      </w:r>
    </w:p>
    <w:p w:rsidR="00CB2CF9" w:rsidRDefault="00CB2CF9" w:rsidP="00CB2CF9">
      <w:pPr>
        <w:pStyle w:val="a8"/>
        <w:numPr>
          <w:ilvl w:val="1"/>
          <w:numId w:val="5"/>
        </w:numPr>
        <w:tabs>
          <w:tab w:val="left" w:pos="952"/>
        </w:tabs>
        <w:ind w:right="109" w:firstLine="707"/>
        <w:rPr>
          <w:sz w:val="24"/>
        </w:rPr>
      </w:pPr>
      <w:r>
        <w:rPr>
          <w:sz w:val="24"/>
        </w:rPr>
        <w:t>проходить практику ежедневно в соответствии с режимом работы организации и с учетом продолжительности рабочего дня студентов при прохождении практики (для студентов в возрасте от 16 до 18 лет – не более 36 часов в неделю; в возрасте от 18 лет и старше - не более 40 часов в</w:t>
      </w:r>
      <w:r>
        <w:rPr>
          <w:spacing w:val="-6"/>
          <w:sz w:val="24"/>
        </w:rPr>
        <w:t xml:space="preserve"> </w:t>
      </w:r>
      <w:r>
        <w:rPr>
          <w:sz w:val="24"/>
        </w:rPr>
        <w:t>неделю);</w:t>
      </w:r>
    </w:p>
    <w:p w:rsidR="00CB2CF9" w:rsidRDefault="00CB2CF9" w:rsidP="004648CC">
      <w:pPr>
        <w:pStyle w:val="a8"/>
        <w:numPr>
          <w:ilvl w:val="1"/>
          <w:numId w:val="5"/>
        </w:numPr>
        <w:tabs>
          <w:tab w:val="left" w:pos="978"/>
        </w:tabs>
        <w:ind w:right="113" w:firstLine="707"/>
        <w:rPr>
          <w:sz w:val="24"/>
        </w:rPr>
      </w:pPr>
      <w:r>
        <w:rPr>
          <w:sz w:val="24"/>
        </w:rPr>
        <w:t>полностью выполнять задания, предусмотренные программой производственной практики и индивидуальным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заданием;</w:t>
      </w:r>
    </w:p>
    <w:p w:rsidR="00CB2CF9" w:rsidRDefault="00CB2CF9" w:rsidP="004648CC">
      <w:pPr>
        <w:pStyle w:val="a8"/>
        <w:numPr>
          <w:ilvl w:val="1"/>
          <w:numId w:val="5"/>
        </w:numPr>
        <w:tabs>
          <w:tab w:val="left" w:pos="1180"/>
        </w:tabs>
        <w:ind w:right="105" w:firstLine="707"/>
        <w:rPr>
          <w:sz w:val="24"/>
        </w:rPr>
      </w:pPr>
      <w:r>
        <w:rPr>
          <w:sz w:val="24"/>
        </w:rPr>
        <w:t>добросовестно относиться к выполнению поручений, обусловленных производственной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практикой;</w:t>
      </w:r>
    </w:p>
    <w:p w:rsidR="00CB2CF9" w:rsidRDefault="00CB2CF9" w:rsidP="004648CC">
      <w:pPr>
        <w:pStyle w:val="a8"/>
        <w:numPr>
          <w:ilvl w:val="1"/>
          <w:numId w:val="5"/>
        </w:numPr>
        <w:tabs>
          <w:tab w:val="left" w:pos="1094"/>
        </w:tabs>
        <w:ind w:right="116" w:firstLine="707"/>
        <w:rPr>
          <w:sz w:val="24"/>
        </w:rPr>
      </w:pPr>
      <w:r>
        <w:rPr>
          <w:sz w:val="24"/>
        </w:rPr>
        <w:t>соблюдать действующие в организациях правила внутреннего трудового распорядка;</w:t>
      </w:r>
    </w:p>
    <w:p w:rsidR="00CB2CF9" w:rsidRDefault="00CB2CF9" w:rsidP="004648CC">
      <w:pPr>
        <w:pStyle w:val="a8"/>
        <w:numPr>
          <w:ilvl w:val="1"/>
          <w:numId w:val="5"/>
        </w:numPr>
        <w:tabs>
          <w:tab w:val="left" w:pos="950"/>
        </w:tabs>
        <w:spacing w:before="1"/>
        <w:ind w:left="949"/>
        <w:rPr>
          <w:sz w:val="24"/>
        </w:rPr>
      </w:pPr>
      <w:r>
        <w:rPr>
          <w:sz w:val="24"/>
        </w:rPr>
        <w:t>строго соблюдать нормы охраны труда и правила пожарной</w:t>
      </w:r>
      <w:r>
        <w:rPr>
          <w:spacing w:val="-10"/>
          <w:sz w:val="24"/>
        </w:rPr>
        <w:t xml:space="preserve"> </w:t>
      </w:r>
      <w:r>
        <w:rPr>
          <w:sz w:val="24"/>
        </w:rPr>
        <w:t>безопасности;</w:t>
      </w:r>
    </w:p>
    <w:p w:rsidR="00CB2CF9" w:rsidRDefault="00CB2CF9" w:rsidP="004648CC">
      <w:pPr>
        <w:pStyle w:val="a8"/>
        <w:numPr>
          <w:ilvl w:val="1"/>
          <w:numId w:val="5"/>
        </w:numPr>
        <w:tabs>
          <w:tab w:val="left" w:pos="950"/>
        </w:tabs>
        <w:ind w:left="949"/>
        <w:rPr>
          <w:sz w:val="24"/>
        </w:rPr>
      </w:pPr>
      <w:r>
        <w:rPr>
          <w:sz w:val="24"/>
        </w:rPr>
        <w:t>подготовиться к зачету по практике, экзамену по профессиональному</w:t>
      </w:r>
      <w:r>
        <w:rPr>
          <w:spacing w:val="-16"/>
          <w:sz w:val="24"/>
        </w:rPr>
        <w:t xml:space="preserve"> </w:t>
      </w:r>
      <w:r>
        <w:rPr>
          <w:sz w:val="24"/>
        </w:rPr>
        <w:t>модулю.</w:t>
      </w:r>
    </w:p>
    <w:p w:rsidR="00CB2CF9" w:rsidRDefault="00CB2CF9" w:rsidP="004648CC">
      <w:pPr>
        <w:pStyle w:val="a6"/>
        <w:ind w:right="107"/>
      </w:pPr>
      <w:r>
        <w:t>В</w:t>
      </w:r>
      <w:r>
        <w:rPr>
          <w:spacing w:val="28"/>
        </w:rPr>
        <w:t xml:space="preserve"> </w:t>
      </w:r>
      <w:r>
        <w:t>случае</w:t>
      </w:r>
      <w:r>
        <w:rPr>
          <w:spacing w:val="30"/>
        </w:rPr>
        <w:t xml:space="preserve"> </w:t>
      </w:r>
      <w:r>
        <w:t>временного</w:t>
      </w:r>
      <w:r>
        <w:rPr>
          <w:spacing w:val="30"/>
        </w:rPr>
        <w:t xml:space="preserve"> </w:t>
      </w:r>
      <w:r>
        <w:t>отсутствия</w:t>
      </w:r>
      <w:r>
        <w:rPr>
          <w:spacing w:val="31"/>
        </w:rPr>
        <w:t xml:space="preserve"> </w:t>
      </w:r>
      <w:r>
        <w:t>студента</w:t>
      </w:r>
      <w:r>
        <w:rPr>
          <w:spacing w:val="29"/>
        </w:rPr>
        <w:t xml:space="preserve"> </w:t>
      </w:r>
      <w:r>
        <w:t>на</w:t>
      </w:r>
      <w:r>
        <w:rPr>
          <w:spacing w:val="32"/>
        </w:rPr>
        <w:t xml:space="preserve"> </w:t>
      </w:r>
      <w:r>
        <w:t>рабочем</w:t>
      </w:r>
      <w:r>
        <w:rPr>
          <w:spacing w:val="32"/>
        </w:rPr>
        <w:t xml:space="preserve"> </w:t>
      </w:r>
      <w:r>
        <w:t>месте</w:t>
      </w:r>
      <w:r>
        <w:rPr>
          <w:spacing w:val="32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организации</w:t>
      </w:r>
      <w:r>
        <w:rPr>
          <w:spacing w:val="32"/>
        </w:rPr>
        <w:t xml:space="preserve"> </w:t>
      </w:r>
      <w:r>
        <w:t>могут быть применены меры дисциплинарного взыскания в порядке,</w:t>
      </w:r>
      <w:r>
        <w:rPr>
          <w:spacing w:val="-27"/>
        </w:rPr>
        <w:t xml:space="preserve"> </w:t>
      </w:r>
      <w:r>
        <w:t>предусмотренном</w:t>
      </w:r>
      <w:r>
        <w:rPr>
          <w:spacing w:val="-4"/>
        </w:rPr>
        <w:t xml:space="preserve"> </w:t>
      </w:r>
      <w:r>
        <w:t>Уставом. По</w:t>
      </w:r>
      <w:r>
        <w:rPr>
          <w:spacing w:val="12"/>
        </w:rPr>
        <w:t xml:space="preserve"> </w:t>
      </w:r>
      <w:r>
        <w:t>прибытии</w:t>
      </w:r>
      <w:r>
        <w:rPr>
          <w:spacing w:val="12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место</w:t>
      </w:r>
      <w:r>
        <w:rPr>
          <w:spacing w:val="13"/>
        </w:rPr>
        <w:t xml:space="preserve"> </w:t>
      </w:r>
      <w:r>
        <w:t>прохождения</w:t>
      </w:r>
      <w:r>
        <w:rPr>
          <w:spacing w:val="10"/>
        </w:rPr>
        <w:t xml:space="preserve"> </w:t>
      </w:r>
      <w:r>
        <w:t>практики</w:t>
      </w:r>
      <w:r>
        <w:rPr>
          <w:spacing w:val="14"/>
        </w:rPr>
        <w:t xml:space="preserve"> </w:t>
      </w:r>
      <w:r>
        <w:t>студенты</w:t>
      </w:r>
      <w:r>
        <w:rPr>
          <w:spacing w:val="13"/>
        </w:rPr>
        <w:t xml:space="preserve"> </w:t>
      </w:r>
      <w:r>
        <w:t>согласовывают</w:t>
      </w:r>
      <w:r>
        <w:rPr>
          <w:spacing w:val="14"/>
        </w:rPr>
        <w:t xml:space="preserve"> </w:t>
      </w:r>
      <w:r>
        <w:t>с руководителями практики от организации календарно-тематический план</w:t>
      </w:r>
      <w:r>
        <w:rPr>
          <w:spacing w:val="-1"/>
        </w:rPr>
        <w:t xml:space="preserve"> </w:t>
      </w:r>
      <w:r>
        <w:t>прохождения</w:t>
      </w:r>
    </w:p>
    <w:p w:rsidR="00CB2CF9" w:rsidRDefault="00CB2CF9" w:rsidP="004648CC">
      <w:pPr>
        <w:pStyle w:val="a6"/>
        <w:ind w:firstLine="0"/>
      </w:pPr>
      <w:r>
        <w:t>производственной практики. Каждое мероприятие проводится в конкретные сроки.</w:t>
      </w:r>
    </w:p>
    <w:p w:rsidR="00CB2CF9" w:rsidRDefault="00CB2CF9" w:rsidP="004648CC">
      <w:pPr>
        <w:pStyle w:val="a6"/>
        <w:spacing w:before="66"/>
        <w:ind w:right="111"/>
      </w:pPr>
      <w:r>
        <w:t>При отсутствии возможности освоить отдельные виды работ по практике в организации студент самостоятельно изучает их, используя соответствующую нормативно-правовую и учебную литературу, и заносит проработанный материал в отчет.</w:t>
      </w:r>
    </w:p>
    <w:p w:rsidR="00CB2CF9" w:rsidRDefault="00CB2CF9" w:rsidP="00CB2CF9">
      <w:pPr>
        <w:pStyle w:val="a6"/>
        <w:spacing w:before="1"/>
        <w:ind w:right="104"/>
      </w:pPr>
      <w:r>
        <w:t>В процессе прохождения практики каждый студент в хронологическом порядке ведет ежедневный учет проделанной работы в дневнике прохождения практики в форме кратких записей о выполненных мероприятиях.</w:t>
      </w:r>
    </w:p>
    <w:p w:rsidR="00E67C13" w:rsidRDefault="00E67C13" w:rsidP="00CB2CF9">
      <w:pPr>
        <w:pStyle w:val="a6"/>
        <w:spacing w:before="1"/>
        <w:ind w:right="104"/>
      </w:pPr>
    </w:p>
    <w:p w:rsidR="00CB2CF9" w:rsidRDefault="00CB2CF9" w:rsidP="00CB2CF9">
      <w:pPr>
        <w:pStyle w:val="a6"/>
        <w:spacing w:before="4"/>
        <w:ind w:left="0" w:firstLine="0"/>
        <w:jc w:val="left"/>
      </w:pPr>
    </w:p>
    <w:p w:rsidR="00CB2CF9" w:rsidRDefault="00CB2CF9" w:rsidP="00E67C13">
      <w:pPr>
        <w:pStyle w:val="1"/>
        <w:numPr>
          <w:ilvl w:val="1"/>
          <w:numId w:val="13"/>
        </w:numPr>
        <w:tabs>
          <w:tab w:val="left" w:pos="1518"/>
        </w:tabs>
        <w:ind w:right="111"/>
        <w:jc w:val="right"/>
      </w:pPr>
      <w:r>
        <w:lastRenderedPageBreak/>
        <w:t>Требования к соблюдению техники безопасности и пожарной безопасности</w:t>
      </w:r>
    </w:p>
    <w:p w:rsidR="00CB2CF9" w:rsidRDefault="00CB2CF9" w:rsidP="00CB2CF9">
      <w:pPr>
        <w:pStyle w:val="a6"/>
        <w:ind w:right="105"/>
      </w:pPr>
      <w:r>
        <w:t>Студент-практикант должен допускаться к работе только после прохождения инструктажа по технике безопасности и пожарной безопасности. Студент-практикант обязан:</w:t>
      </w:r>
    </w:p>
    <w:p w:rsidR="00CB2CF9" w:rsidRDefault="00CB2CF9" w:rsidP="00CB2CF9">
      <w:pPr>
        <w:pStyle w:val="a8"/>
        <w:numPr>
          <w:ilvl w:val="0"/>
          <w:numId w:val="4"/>
        </w:numPr>
        <w:tabs>
          <w:tab w:val="left" w:pos="822"/>
        </w:tabs>
        <w:ind w:right="111"/>
        <w:rPr>
          <w:sz w:val="24"/>
        </w:rPr>
      </w:pPr>
      <w:r>
        <w:rPr>
          <w:sz w:val="24"/>
        </w:rPr>
        <w:t>соблюдать требования пожарной безопасности, а также соблюдать и поддерживать противопожарный режим; знать месторасположение первичных средств пожаротушения, главных и запасных выходов, планы (схемы) эвакуации людей в случае</w:t>
      </w:r>
      <w:r>
        <w:rPr>
          <w:spacing w:val="-2"/>
          <w:sz w:val="24"/>
        </w:rPr>
        <w:t xml:space="preserve"> </w:t>
      </w:r>
      <w:r>
        <w:rPr>
          <w:sz w:val="24"/>
        </w:rPr>
        <w:t>пожара;</w:t>
      </w:r>
    </w:p>
    <w:p w:rsidR="00CB2CF9" w:rsidRDefault="00CB2CF9" w:rsidP="00CB2CF9">
      <w:pPr>
        <w:pStyle w:val="a8"/>
        <w:numPr>
          <w:ilvl w:val="0"/>
          <w:numId w:val="4"/>
        </w:numPr>
        <w:tabs>
          <w:tab w:val="left" w:pos="822"/>
        </w:tabs>
        <w:ind w:right="110"/>
        <w:rPr>
          <w:sz w:val="24"/>
        </w:rPr>
      </w:pPr>
      <w:r>
        <w:rPr>
          <w:sz w:val="24"/>
        </w:rPr>
        <w:t>выполнять меры предосторожности при пользовании газовыми приборами, предметами бытовой химии, проведении работ с легковоспламеняющимися и горючими жидкостями, другими опасными в пожарном отношении веществами, материалами и</w:t>
      </w:r>
      <w:r>
        <w:rPr>
          <w:spacing w:val="-1"/>
          <w:sz w:val="24"/>
        </w:rPr>
        <w:t xml:space="preserve"> </w:t>
      </w:r>
      <w:r>
        <w:rPr>
          <w:sz w:val="24"/>
        </w:rPr>
        <w:t>оборудованием;</w:t>
      </w:r>
    </w:p>
    <w:p w:rsidR="00CB2CF9" w:rsidRDefault="00CB2CF9" w:rsidP="00CB2CF9">
      <w:pPr>
        <w:pStyle w:val="a8"/>
        <w:numPr>
          <w:ilvl w:val="0"/>
          <w:numId w:val="4"/>
        </w:numPr>
        <w:tabs>
          <w:tab w:val="left" w:pos="822"/>
        </w:tabs>
        <w:ind w:right="114"/>
        <w:rPr>
          <w:sz w:val="24"/>
        </w:rPr>
      </w:pPr>
      <w:r>
        <w:rPr>
          <w:sz w:val="24"/>
        </w:rPr>
        <w:t>в случае обнаружения пожара сообщить о нем в подразделение пожарной охраны и принять возможные меры к спасению людей, имущества и ликвидации</w:t>
      </w:r>
      <w:r>
        <w:rPr>
          <w:spacing w:val="-20"/>
          <w:sz w:val="24"/>
        </w:rPr>
        <w:t xml:space="preserve"> </w:t>
      </w:r>
      <w:r>
        <w:rPr>
          <w:sz w:val="24"/>
        </w:rPr>
        <w:t>пожара;</w:t>
      </w:r>
    </w:p>
    <w:p w:rsidR="00CB2CF9" w:rsidRDefault="00CB2CF9" w:rsidP="00CB2CF9">
      <w:pPr>
        <w:pStyle w:val="a8"/>
        <w:numPr>
          <w:ilvl w:val="0"/>
          <w:numId w:val="4"/>
        </w:numPr>
        <w:tabs>
          <w:tab w:val="left" w:pos="822"/>
        </w:tabs>
        <w:ind w:right="113"/>
        <w:rPr>
          <w:sz w:val="24"/>
        </w:rPr>
      </w:pPr>
      <w:r>
        <w:rPr>
          <w:sz w:val="24"/>
        </w:rPr>
        <w:t>знать месторасположение средств оказания медицинской помощи, уметь оказывать первую медицинскую помощь пострадавшему при несчастном</w:t>
      </w:r>
      <w:r>
        <w:rPr>
          <w:spacing w:val="-8"/>
          <w:sz w:val="24"/>
        </w:rPr>
        <w:t xml:space="preserve"> </w:t>
      </w:r>
      <w:r>
        <w:rPr>
          <w:sz w:val="24"/>
        </w:rPr>
        <w:t>случае;</w:t>
      </w:r>
    </w:p>
    <w:p w:rsidR="00CB2CF9" w:rsidRDefault="00CB2CF9" w:rsidP="00CB2CF9">
      <w:pPr>
        <w:pStyle w:val="a8"/>
        <w:numPr>
          <w:ilvl w:val="0"/>
          <w:numId w:val="4"/>
        </w:numPr>
        <w:tabs>
          <w:tab w:val="left" w:pos="822"/>
        </w:tabs>
        <w:rPr>
          <w:sz w:val="24"/>
        </w:rPr>
      </w:pPr>
      <w:r>
        <w:rPr>
          <w:sz w:val="24"/>
        </w:rPr>
        <w:t>соблюдать правила личной</w:t>
      </w:r>
      <w:r>
        <w:rPr>
          <w:spacing w:val="-2"/>
          <w:sz w:val="24"/>
        </w:rPr>
        <w:t xml:space="preserve"> </w:t>
      </w:r>
      <w:r>
        <w:rPr>
          <w:sz w:val="24"/>
        </w:rPr>
        <w:t>гигиены;</w:t>
      </w:r>
    </w:p>
    <w:p w:rsidR="00CB2CF9" w:rsidRDefault="00CB2CF9" w:rsidP="00CB2CF9">
      <w:pPr>
        <w:pStyle w:val="a8"/>
        <w:numPr>
          <w:ilvl w:val="0"/>
          <w:numId w:val="4"/>
        </w:numPr>
        <w:tabs>
          <w:tab w:val="left" w:pos="822"/>
        </w:tabs>
        <w:rPr>
          <w:sz w:val="24"/>
        </w:rPr>
      </w:pPr>
      <w:r>
        <w:rPr>
          <w:sz w:val="24"/>
        </w:rPr>
        <w:t>принимать пищу только в специально отведенных для этого</w:t>
      </w:r>
      <w:r>
        <w:rPr>
          <w:spacing w:val="-14"/>
          <w:sz w:val="24"/>
        </w:rPr>
        <w:t xml:space="preserve"> </w:t>
      </w:r>
      <w:r>
        <w:rPr>
          <w:sz w:val="24"/>
        </w:rPr>
        <w:t>местах;</w:t>
      </w:r>
    </w:p>
    <w:p w:rsidR="00CB2CF9" w:rsidRDefault="00CB2CF9" w:rsidP="00CB2CF9">
      <w:pPr>
        <w:pStyle w:val="a8"/>
        <w:numPr>
          <w:ilvl w:val="0"/>
          <w:numId w:val="4"/>
        </w:numPr>
        <w:tabs>
          <w:tab w:val="left" w:pos="822"/>
        </w:tabs>
        <w:ind w:right="105"/>
        <w:rPr>
          <w:sz w:val="24"/>
        </w:rPr>
      </w:pPr>
      <w:r>
        <w:rPr>
          <w:sz w:val="24"/>
        </w:rPr>
        <w:t>при обнаружении неисправностей оборудования, приспособлений и инструментов, а также других недостатков или опасностей на рабочем месте немедленно сообщить непосредственному руководителю и приостановить выполнение работы. Приступить к работе можно с разрешения руководителя после устранения всех недостатков и</w:t>
      </w:r>
      <w:r>
        <w:rPr>
          <w:spacing w:val="-1"/>
          <w:sz w:val="24"/>
        </w:rPr>
        <w:t xml:space="preserve"> </w:t>
      </w:r>
      <w:r>
        <w:rPr>
          <w:sz w:val="24"/>
        </w:rPr>
        <w:t>опасностей.</w:t>
      </w:r>
    </w:p>
    <w:p w:rsidR="00CB2CF9" w:rsidRDefault="00CB2CF9" w:rsidP="00CB2CF9">
      <w:pPr>
        <w:pStyle w:val="a6"/>
        <w:spacing w:before="2"/>
        <w:ind w:left="0" w:firstLine="0"/>
        <w:jc w:val="left"/>
      </w:pPr>
    </w:p>
    <w:p w:rsidR="00CB2CF9" w:rsidRDefault="00CB2CF9" w:rsidP="00E67C13">
      <w:pPr>
        <w:pStyle w:val="1"/>
        <w:numPr>
          <w:ilvl w:val="0"/>
          <w:numId w:val="20"/>
        </w:numPr>
        <w:ind w:right="-1" w:firstLine="491"/>
        <w:jc w:val="left"/>
      </w:pPr>
      <w:r>
        <w:t>КОНТРОЛЬ И ОЦЕНКА РЕЗУЛЬТАТОВ ПРОИЗВОДСТВЕННОЙ (ПРЕДДИПЛОМНОЙ) ПРАКТИКИ</w:t>
      </w:r>
    </w:p>
    <w:p w:rsidR="004648CC" w:rsidRDefault="004648CC" w:rsidP="004648CC">
      <w:pPr>
        <w:pStyle w:val="1"/>
        <w:ind w:left="0" w:right="-1" w:firstLine="0"/>
      </w:pPr>
    </w:p>
    <w:p w:rsidR="00CB2CF9" w:rsidRDefault="00CB2CF9" w:rsidP="004648CC">
      <w:pPr>
        <w:pStyle w:val="a8"/>
        <w:numPr>
          <w:ilvl w:val="1"/>
          <w:numId w:val="20"/>
        </w:numPr>
        <w:tabs>
          <w:tab w:val="left" w:pos="1242"/>
        </w:tabs>
        <w:spacing w:line="274" w:lineRule="exact"/>
        <w:ind w:hanging="751"/>
        <w:rPr>
          <w:b/>
          <w:sz w:val="24"/>
        </w:rPr>
      </w:pPr>
      <w:r>
        <w:rPr>
          <w:b/>
          <w:sz w:val="24"/>
        </w:rPr>
        <w:t>Обобщение материалов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практики</w:t>
      </w:r>
    </w:p>
    <w:p w:rsidR="00CB2CF9" w:rsidRDefault="00CB2CF9" w:rsidP="00CB2CF9">
      <w:pPr>
        <w:pStyle w:val="a6"/>
        <w:ind w:right="110"/>
      </w:pPr>
      <w:r>
        <w:t>По окончании преддипломной практики студент должен оформить письменный отчет по практике. Отчет студента по практике должен максимально отражать его индивидуальную работу в период прохождения преддипломной практики. Каждый студент должен самостоятельно отразить в отчете требования программы практики и своего индивидуального</w:t>
      </w:r>
      <w:r>
        <w:rPr>
          <w:spacing w:val="-2"/>
        </w:rPr>
        <w:t xml:space="preserve"> </w:t>
      </w:r>
      <w:r>
        <w:t>задания.</w:t>
      </w:r>
    </w:p>
    <w:p w:rsidR="00CB2CF9" w:rsidRDefault="00CB2CF9" w:rsidP="00CB2CF9">
      <w:pPr>
        <w:pStyle w:val="a6"/>
        <w:ind w:right="113"/>
      </w:pPr>
      <w:r>
        <w:t>Студент должен собрать достаточно полную информацию и документы (бланки, материалы и т.д.) необходимые для выполнения ВКР (дипломного проекта, работы). Сбор материалов должен вестись целенаправленно, применительно к теме ВКР.</w:t>
      </w:r>
    </w:p>
    <w:p w:rsidR="00CB2CF9" w:rsidRDefault="00CB2CF9" w:rsidP="00CB2CF9">
      <w:pPr>
        <w:pStyle w:val="a6"/>
        <w:ind w:right="116"/>
      </w:pPr>
      <w:r>
        <w:t>Отчет по практике должен быть оформлен в соответствии с планом практики, с включением необходимых схем, эскизов, графиков и других материалов.</w:t>
      </w:r>
    </w:p>
    <w:p w:rsidR="00CB2CF9" w:rsidRDefault="00CB2CF9" w:rsidP="00CB2CF9">
      <w:pPr>
        <w:pStyle w:val="a6"/>
        <w:ind w:right="111"/>
      </w:pPr>
      <w:r>
        <w:t>Обязательным, при сдаче отчета, является наличие приказа на практику с печатями предприятия, отзыв руководителя практики от предприятия и заключение самого студента по итогам прохождения практики с его предложениями и пожеланиями.</w:t>
      </w:r>
    </w:p>
    <w:p w:rsidR="00CB2CF9" w:rsidRDefault="00CB2CF9" w:rsidP="004648CC">
      <w:pPr>
        <w:pStyle w:val="1"/>
        <w:numPr>
          <w:ilvl w:val="1"/>
          <w:numId w:val="20"/>
        </w:numPr>
        <w:tabs>
          <w:tab w:val="left" w:pos="1230"/>
        </w:tabs>
        <w:spacing w:before="3" w:line="274" w:lineRule="exact"/>
        <w:ind w:hanging="751"/>
      </w:pPr>
      <w:r>
        <w:t>Требования к отчету по</w:t>
      </w:r>
      <w:r>
        <w:rPr>
          <w:spacing w:val="-4"/>
        </w:rPr>
        <w:t xml:space="preserve"> </w:t>
      </w:r>
      <w:r>
        <w:t>практике</w:t>
      </w:r>
    </w:p>
    <w:p w:rsidR="00CB2CF9" w:rsidRDefault="00CB2CF9" w:rsidP="00F860E5">
      <w:pPr>
        <w:pStyle w:val="a6"/>
        <w:ind w:right="111"/>
      </w:pPr>
      <w:r>
        <w:t>Производственная (преддипломная) практика направлена на углубление студентом первоначального профессионального опыта, ра</w:t>
      </w:r>
      <w:r w:rsidR="00F860E5">
        <w:t xml:space="preserve">звитие общих и профессиональных </w:t>
      </w:r>
      <w:r>
        <w:t>компетенций, проверку его готовности к самостоятельной трудовой деятельности, а также н</w:t>
      </w:r>
      <w:r w:rsidR="004648CC">
        <w:t>а подготовку к государственной итоговой</w:t>
      </w:r>
      <w:r>
        <w:t xml:space="preserve"> аттестации.</w:t>
      </w:r>
    </w:p>
    <w:p w:rsidR="00CB2CF9" w:rsidRDefault="00CB2CF9" w:rsidP="00CB2CF9">
      <w:pPr>
        <w:pStyle w:val="a6"/>
        <w:ind w:right="111"/>
      </w:pPr>
      <w:r>
        <w:t>Производственная (преддипломная) практика реализуется непрерывно после освоения учебной практики и практики по профилю специальности на выпускном курсе.</w:t>
      </w:r>
    </w:p>
    <w:p w:rsidR="00CB2CF9" w:rsidRDefault="00CB2CF9" w:rsidP="00CB2CF9">
      <w:pPr>
        <w:pStyle w:val="a6"/>
        <w:spacing w:before="1"/>
        <w:ind w:right="108"/>
      </w:pPr>
      <w:r>
        <w:t xml:space="preserve">Производственная (преддипломная) практика проводится в организациях различных организационно-правовых форм собственности, направление деятельности которых соответствует профилю подготовки обучающихся, на основе договоров, заключаемых между </w:t>
      </w:r>
      <w:r w:rsidR="004648CC">
        <w:t>университетом</w:t>
      </w:r>
      <w:r>
        <w:t xml:space="preserve"> и организацией.</w:t>
      </w:r>
    </w:p>
    <w:p w:rsidR="00CB2CF9" w:rsidRDefault="00CB2CF9" w:rsidP="00CB2CF9">
      <w:pPr>
        <w:pStyle w:val="a6"/>
        <w:ind w:right="114"/>
      </w:pPr>
      <w:r>
        <w:lastRenderedPageBreak/>
        <w:t>Форма отчетности: письменный отчет. К отчету также прилагаются документы: дневник прохождения практики, индивидуальное задание н</w:t>
      </w:r>
      <w:r w:rsidR="004648CC">
        <w:t xml:space="preserve">а преддипломную практику, аттестационный лист, </w:t>
      </w:r>
      <w:r>
        <w:t>характеристик</w:t>
      </w:r>
      <w:r w:rsidR="004648CC">
        <w:t>у</w:t>
      </w:r>
      <w:r>
        <w:t xml:space="preserve"> руководителя практики от организации о работе студента с рекомендуемой оценкой, другие документы, предусмотренные программой практики.</w:t>
      </w:r>
    </w:p>
    <w:p w:rsidR="00CB2CF9" w:rsidRPr="00F860E5" w:rsidRDefault="00CB2CF9" w:rsidP="00CB2CF9">
      <w:pPr>
        <w:ind w:left="102" w:right="113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0E5">
        <w:rPr>
          <w:rFonts w:ascii="Times New Roman" w:eastAsia="Times New Roman" w:hAnsi="Times New Roman" w:cs="Times New Roman"/>
          <w:sz w:val="24"/>
          <w:szCs w:val="24"/>
        </w:rPr>
        <w:t xml:space="preserve">Отчет, </w:t>
      </w:r>
      <w:r w:rsidR="004648CC">
        <w:rPr>
          <w:rFonts w:ascii="Times New Roman" w:eastAsia="Times New Roman" w:hAnsi="Times New Roman" w:cs="Times New Roman"/>
          <w:sz w:val="24"/>
          <w:szCs w:val="24"/>
        </w:rPr>
        <w:t>аттестационный лист, характеристика</w:t>
      </w:r>
      <w:r w:rsidRPr="00F860E5">
        <w:rPr>
          <w:rFonts w:ascii="Times New Roman" w:eastAsia="Times New Roman" w:hAnsi="Times New Roman" w:cs="Times New Roman"/>
          <w:sz w:val="24"/>
          <w:szCs w:val="24"/>
        </w:rPr>
        <w:t>, дневник должны быть подписаны руководителем практики от организации и заверены печатью организации.</w:t>
      </w:r>
      <w:r w:rsidR="004648CC">
        <w:rPr>
          <w:rFonts w:ascii="Times New Roman" w:eastAsia="Times New Roman" w:hAnsi="Times New Roman" w:cs="Times New Roman"/>
          <w:sz w:val="24"/>
          <w:szCs w:val="24"/>
        </w:rPr>
        <w:t xml:space="preserve"> Индивидуальное задание должно быть согласовано с руководителем практики от организации. </w:t>
      </w:r>
    </w:p>
    <w:p w:rsidR="00CB2CF9" w:rsidRDefault="00CB2CF9" w:rsidP="00CB2CF9">
      <w:pPr>
        <w:pStyle w:val="a6"/>
        <w:ind w:right="113"/>
      </w:pPr>
      <w:r>
        <w:t xml:space="preserve">Отчет должен быть представлен </w:t>
      </w:r>
      <w:r w:rsidR="004648CC">
        <w:t>в учебную часть колледжа в установленное  расписанием учебных занятий время.</w:t>
      </w:r>
    </w:p>
    <w:p w:rsidR="004648CC" w:rsidRDefault="004648CC" w:rsidP="00CB2CF9">
      <w:pPr>
        <w:pStyle w:val="a6"/>
        <w:ind w:right="113"/>
      </w:pPr>
    </w:p>
    <w:p w:rsidR="004648CC" w:rsidRPr="004648CC" w:rsidRDefault="004648CC" w:rsidP="004648C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Отчет по преддипломной практике должен включать: </w:t>
      </w:r>
    </w:p>
    <w:p w:rsidR="004648CC" w:rsidRPr="004648CC" w:rsidRDefault="004648CC" w:rsidP="004648C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8CC">
        <w:rPr>
          <w:rFonts w:ascii="Times New Roman" w:eastAsia="Times New Roman" w:hAnsi="Times New Roman" w:cs="Times New Roman"/>
          <w:sz w:val="24"/>
          <w:szCs w:val="24"/>
          <w:lang w:eastAsia="ru-RU"/>
        </w:rPr>
        <w:t>- титульный лист (приложение А);</w:t>
      </w:r>
    </w:p>
    <w:p w:rsidR="004648CC" w:rsidRPr="004648CC" w:rsidRDefault="004648CC" w:rsidP="004648C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8CC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индивидуальное задание;</w:t>
      </w:r>
    </w:p>
    <w:p w:rsidR="004648CC" w:rsidRPr="004648CC" w:rsidRDefault="004648CC" w:rsidP="004648C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8CC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содержание;</w:t>
      </w:r>
    </w:p>
    <w:p w:rsidR="004648CC" w:rsidRPr="004648CC" w:rsidRDefault="004648CC" w:rsidP="004648C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8CC">
        <w:rPr>
          <w:rFonts w:ascii="Times New Roman" w:eastAsia="Times New Roman" w:hAnsi="Times New Roman" w:cs="Times New Roman"/>
          <w:sz w:val="24"/>
          <w:szCs w:val="24"/>
          <w:lang w:eastAsia="ru-RU"/>
        </w:rPr>
        <w:t>- краткую характеристику объекта практики;</w:t>
      </w:r>
    </w:p>
    <w:p w:rsidR="004648CC" w:rsidRPr="004648CC" w:rsidRDefault="004648CC" w:rsidP="004648C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8CC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перечень выполненных работ на преддипломной практике;</w:t>
      </w:r>
    </w:p>
    <w:p w:rsidR="004648CC" w:rsidRPr="004648CC" w:rsidRDefault="004648CC" w:rsidP="004648C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8CC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обзор собранных материалов;</w:t>
      </w:r>
    </w:p>
    <w:p w:rsidR="004648CC" w:rsidRPr="004648CC" w:rsidRDefault="004648CC" w:rsidP="004648C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8CC">
        <w:rPr>
          <w:rFonts w:ascii="Times New Roman" w:eastAsia="Times New Roman" w:hAnsi="Times New Roman" w:cs="Times New Roman"/>
          <w:sz w:val="24"/>
          <w:szCs w:val="24"/>
          <w:lang w:eastAsia="ru-RU"/>
        </w:rPr>
        <w:t>- детализированный план ВКР;</w:t>
      </w:r>
    </w:p>
    <w:p w:rsidR="004648CC" w:rsidRPr="004648CC" w:rsidRDefault="004648CC" w:rsidP="004648C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8CC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список проработанных источников по теме выпускной квалификационной работы.</w:t>
      </w:r>
    </w:p>
    <w:p w:rsidR="004648CC" w:rsidRPr="004648CC" w:rsidRDefault="004648CC" w:rsidP="004648C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8CC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приложения (бланки и образцы документов, необходимых для описания прохождения практики и для выполнения ВКР)</w:t>
      </w:r>
    </w:p>
    <w:p w:rsidR="004648CC" w:rsidRPr="004648CC" w:rsidRDefault="004648CC" w:rsidP="004648CC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8CC">
        <w:rPr>
          <w:rFonts w:ascii="Times New Roman" w:eastAsia="Times New Roman" w:hAnsi="Times New Roman" w:cs="Times New Roman"/>
          <w:sz w:val="24"/>
          <w:szCs w:val="24"/>
          <w:lang w:eastAsia="ru-RU"/>
        </w:rPr>
        <w:t>В  общую нумерацию страниц отчета не включаются, но подшиваются после индивидуального задания:</w:t>
      </w:r>
    </w:p>
    <w:p w:rsidR="004648CC" w:rsidRPr="004648CC" w:rsidRDefault="004648CC" w:rsidP="004648C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8CC">
        <w:rPr>
          <w:rFonts w:ascii="Times New Roman" w:eastAsia="Times New Roman" w:hAnsi="Times New Roman" w:cs="Times New Roman"/>
          <w:sz w:val="24"/>
          <w:szCs w:val="24"/>
          <w:lang w:eastAsia="ru-RU"/>
        </w:rPr>
        <w:t>- дневник практики (приложение Б);</w:t>
      </w:r>
    </w:p>
    <w:p w:rsidR="004648CC" w:rsidRPr="004648CC" w:rsidRDefault="004648CC" w:rsidP="004648C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8CC">
        <w:rPr>
          <w:rFonts w:ascii="Times New Roman" w:eastAsia="Times New Roman" w:hAnsi="Times New Roman" w:cs="Times New Roman"/>
          <w:sz w:val="24"/>
          <w:szCs w:val="24"/>
          <w:lang w:eastAsia="ru-RU"/>
        </w:rPr>
        <w:t>- аттестационный лист;</w:t>
      </w:r>
    </w:p>
    <w:p w:rsidR="004648CC" w:rsidRPr="004648CC" w:rsidRDefault="004648CC" w:rsidP="004648C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характеристика (приложение В). </w:t>
      </w:r>
    </w:p>
    <w:p w:rsidR="00281BE5" w:rsidRPr="004648CC" w:rsidRDefault="00281BE5" w:rsidP="00281BE5">
      <w:pPr>
        <w:pStyle w:val="1"/>
        <w:tabs>
          <w:tab w:val="left" w:pos="1235"/>
        </w:tabs>
        <w:spacing w:before="4"/>
        <w:ind w:left="809" w:right="107" w:firstLine="0"/>
        <w:jc w:val="left"/>
        <w:rPr>
          <w:color w:val="FF0000"/>
        </w:rPr>
      </w:pPr>
    </w:p>
    <w:p w:rsidR="00CB2CF9" w:rsidRDefault="00CB2CF9" w:rsidP="004648CC">
      <w:pPr>
        <w:pStyle w:val="a8"/>
        <w:numPr>
          <w:ilvl w:val="1"/>
          <w:numId w:val="20"/>
        </w:numPr>
        <w:tabs>
          <w:tab w:val="left" w:pos="1230"/>
        </w:tabs>
        <w:spacing w:line="274" w:lineRule="exact"/>
        <w:ind w:left="1230"/>
        <w:rPr>
          <w:b/>
          <w:sz w:val="24"/>
        </w:rPr>
      </w:pPr>
      <w:r>
        <w:rPr>
          <w:b/>
          <w:sz w:val="24"/>
        </w:rPr>
        <w:t>Критерии оценки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практики:</w:t>
      </w:r>
    </w:p>
    <w:p w:rsidR="00CB2CF9" w:rsidRDefault="00CB2CF9" w:rsidP="00CB2CF9">
      <w:pPr>
        <w:pStyle w:val="a8"/>
        <w:numPr>
          <w:ilvl w:val="0"/>
          <w:numId w:val="1"/>
        </w:numPr>
        <w:tabs>
          <w:tab w:val="left" w:pos="807"/>
          <w:tab w:val="left" w:pos="808"/>
        </w:tabs>
        <w:ind w:right="115"/>
        <w:jc w:val="left"/>
        <w:rPr>
          <w:sz w:val="24"/>
        </w:rPr>
      </w:pPr>
      <w:r>
        <w:rPr>
          <w:sz w:val="24"/>
        </w:rPr>
        <w:t>соответствие представленных отчетных документов требованиям, предъявляемым к их объему и</w:t>
      </w:r>
      <w:r>
        <w:rPr>
          <w:spacing w:val="-7"/>
          <w:sz w:val="24"/>
        </w:rPr>
        <w:t xml:space="preserve"> </w:t>
      </w:r>
      <w:r>
        <w:rPr>
          <w:sz w:val="24"/>
        </w:rPr>
        <w:t>содержанию;</w:t>
      </w:r>
    </w:p>
    <w:p w:rsidR="00CB2CF9" w:rsidRDefault="00CB2CF9" w:rsidP="00CB2CF9">
      <w:pPr>
        <w:pStyle w:val="a8"/>
        <w:numPr>
          <w:ilvl w:val="0"/>
          <w:numId w:val="1"/>
        </w:numPr>
        <w:tabs>
          <w:tab w:val="left" w:pos="807"/>
          <w:tab w:val="left" w:pos="808"/>
        </w:tabs>
        <w:ind w:right="108"/>
        <w:jc w:val="left"/>
        <w:rPr>
          <w:sz w:val="24"/>
        </w:rPr>
      </w:pPr>
      <w:r>
        <w:rPr>
          <w:sz w:val="24"/>
        </w:rPr>
        <w:t>оценка результатов работы студента непосредственным руководителем практики от организации по месту ее</w:t>
      </w:r>
      <w:r>
        <w:rPr>
          <w:spacing w:val="-7"/>
          <w:sz w:val="24"/>
        </w:rPr>
        <w:t xml:space="preserve"> </w:t>
      </w:r>
      <w:r>
        <w:rPr>
          <w:sz w:val="24"/>
        </w:rPr>
        <w:t>прохождения;</w:t>
      </w:r>
    </w:p>
    <w:p w:rsidR="00CB2CF9" w:rsidRDefault="00CB2CF9" w:rsidP="00CB2CF9">
      <w:pPr>
        <w:pStyle w:val="a8"/>
        <w:numPr>
          <w:ilvl w:val="0"/>
          <w:numId w:val="1"/>
        </w:numPr>
        <w:tabs>
          <w:tab w:val="left" w:pos="807"/>
          <w:tab w:val="left" w:pos="808"/>
          <w:tab w:val="left" w:pos="2505"/>
          <w:tab w:val="left" w:pos="4255"/>
          <w:tab w:val="left" w:pos="5354"/>
          <w:tab w:val="left" w:pos="6822"/>
          <w:tab w:val="left" w:pos="8198"/>
        </w:tabs>
        <w:ind w:right="102"/>
        <w:jc w:val="left"/>
        <w:rPr>
          <w:sz w:val="24"/>
        </w:rPr>
      </w:pPr>
      <w:r>
        <w:rPr>
          <w:sz w:val="24"/>
        </w:rPr>
        <w:t>соответствие</w:t>
      </w:r>
      <w:r>
        <w:rPr>
          <w:sz w:val="24"/>
        </w:rPr>
        <w:tab/>
        <w:t>выполненной</w:t>
      </w:r>
      <w:r>
        <w:rPr>
          <w:sz w:val="24"/>
        </w:rPr>
        <w:tab/>
        <w:t>работы</w:t>
      </w:r>
      <w:r>
        <w:rPr>
          <w:sz w:val="24"/>
        </w:rPr>
        <w:tab/>
        <w:t>программе</w:t>
      </w:r>
      <w:r>
        <w:rPr>
          <w:sz w:val="24"/>
        </w:rPr>
        <w:tab/>
        <w:t>практики,</w:t>
      </w:r>
      <w:r>
        <w:rPr>
          <w:sz w:val="24"/>
        </w:rPr>
        <w:tab/>
        <w:t>календарно- тематическому</w:t>
      </w:r>
      <w:r>
        <w:rPr>
          <w:spacing w:val="-6"/>
          <w:sz w:val="24"/>
        </w:rPr>
        <w:t xml:space="preserve"> </w:t>
      </w:r>
      <w:r>
        <w:rPr>
          <w:sz w:val="24"/>
        </w:rPr>
        <w:t>плану;</w:t>
      </w:r>
    </w:p>
    <w:p w:rsidR="00CB2CF9" w:rsidRDefault="00CB2CF9" w:rsidP="00CB2CF9">
      <w:pPr>
        <w:pStyle w:val="a8"/>
        <w:numPr>
          <w:ilvl w:val="0"/>
          <w:numId w:val="1"/>
        </w:numPr>
        <w:tabs>
          <w:tab w:val="left" w:pos="807"/>
          <w:tab w:val="left" w:pos="808"/>
        </w:tabs>
        <w:ind w:right="113"/>
        <w:jc w:val="left"/>
        <w:rPr>
          <w:sz w:val="24"/>
        </w:rPr>
      </w:pPr>
      <w:r>
        <w:rPr>
          <w:sz w:val="24"/>
        </w:rPr>
        <w:t>качество выполнения студентом заданий, предусмотренных индивидуальным планом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практики;</w:t>
      </w:r>
    </w:p>
    <w:p w:rsidR="00CB2CF9" w:rsidRDefault="00CB2CF9" w:rsidP="00CB2CF9">
      <w:pPr>
        <w:pStyle w:val="a8"/>
        <w:numPr>
          <w:ilvl w:val="0"/>
          <w:numId w:val="1"/>
        </w:numPr>
        <w:tabs>
          <w:tab w:val="left" w:pos="807"/>
          <w:tab w:val="left" w:pos="808"/>
        </w:tabs>
        <w:jc w:val="left"/>
        <w:rPr>
          <w:sz w:val="24"/>
        </w:rPr>
      </w:pPr>
      <w:r>
        <w:rPr>
          <w:sz w:val="24"/>
        </w:rPr>
        <w:t>качество оформления отчетных документов.</w:t>
      </w:r>
    </w:p>
    <w:p w:rsidR="00CB2CF9" w:rsidRDefault="00CB2CF9" w:rsidP="00CB2CF9">
      <w:pPr>
        <w:pStyle w:val="a6"/>
        <w:ind w:left="810" w:firstLine="0"/>
        <w:jc w:val="left"/>
      </w:pPr>
      <w:r>
        <w:t>Аттестация производится оценками «отлично», «хорошо», «удовлетворительно» и</w:t>
      </w:r>
    </w:p>
    <w:p w:rsidR="00CB2CF9" w:rsidRDefault="00CB2CF9" w:rsidP="00CB2CF9">
      <w:pPr>
        <w:pStyle w:val="a6"/>
        <w:ind w:firstLine="0"/>
        <w:jc w:val="left"/>
      </w:pPr>
      <w:r>
        <w:t>«неудовлетворительно». Результаты практики отражаются в аттестационных документах.</w:t>
      </w:r>
    </w:p>
    <w:p w:rsidR="00CB2CF9" w:rsidRDefault="00CB2CF9" w:rsidP="00CB2CF9">
      <w:pPr>
        <w:pStyle w:val="a6"/>
        <w:ind w:right="108"/>
      </w:pPr>
      <w:r>
        <w:t>«Отлично» выставляется студенту, который выполнил в срок и на высоком уровне весь объем работы, требуемый программой практики, показавший при этом высокий уровень профессиональной компетенции в рамках практики, проявил в работе самостоятельность, творческий подход, ответственно и с интересом относился ко всей работе.</w:t>
      </w:r>
    </w:p>
    <w:p w:rsidR="00CB2CF9" w:rsidRDefault="00CB2CF9" w:rsidP="00CB2CF9">
      <w:pPr>
        <w:pStyle w:val="a6"/>
        <w:ind w:right="111"/>
      </w:pPr>
      <w:r>
        <w:t>«Хорошо» выставляется студенту, выполнившему в срок и полностью программу практики, работавшего вполне самостоятельно, проявившего заинтересованность в работе, однако отчетная документация содержит отдельные</w:t>
      </w:r>
      <w:r>
        <w:rPr>
          <w:spacing w:val="-5"/>
        </w:rPr>
        <w:t xml:space="preserve"> </w:t>
      </w:r>
      <w:r>
        <w:t>недочеты.</w:t>
      </w:r>
    </w:p>
    <w:p w:rsidR="00CB2CF9" w:rsidRDefault="00CB2CF9" w:rsidP="00CB2CF9">
      <w:pPr>
        <w:pStyle w:val="a6"/>
        <w:ind w:right="107"/>
      </w:pPr>
      <w:r>
        <w:t xml:space="preserve">«Удовлетворительно» выставляется студенту, который также выполнил программу практики, не в срок предоставил отчетную документацию, в процессе работы не проявил </w:t>
      </w:r>
      <w:r>
        <w:lastRenderedPageBreak/>
        <w:t>достаточной заинтересованности, инициативы и самостоятельности, допускал существенные ошибки в проведении мероприятий, предусмотренных программой практики, в ходе практики обнаружил недостаточную развитость основных навыков.</w:t>
      </w:r>
    </w:p>
    <w:p w:rsidR="00CB2CF9" w:rsidRDefault="00CB2CF9" w:rsidP="00CB2CF9">
      <w:pPr>
        <w:pStyle w:val="a6"/>
        <w:ind w:right="112"/>
      </w:pPr>
      <w:r>
        <w:t>«Неудовлетворительно» выставляется студенту, который не выполнил программу практики, безответственно относился к своим обязанностям, не проявил самостоятельности, не обнаружил сформированных базовых навыков.</w:t>
      </w:r>
    </w:p>
    <w:p w:rsidR="00C63CDB" w:rsidRDefault="00C63CDB" w:rsidP="00CB2CF9">
      <w:pPr>
        <w:pStyle w:val="a6"/>
        <w:ind w:right="112"/>
      </w:pPr>
    </w:p>
    <w:p w:rsidR="00C63CDB" w:rsidRDefault="00C63CDB" w:rsidP="00CB2CF9">
      <w:pPr>
        <w:pStyle w:val="a6"/>
        <w:ind w:right="112"/>
      </w:pPr>
    </w:p>
    <w:p w:rsidR="00C63CDB" w:rsidRDefault="00C63CDB" w:rsidP="00CB2CF9">
      <w:pPr>
        <w:pStyle w:val="a6"/>
        <w:ind w:right="112"/>
      </w:pPr>
    </w:p>
    <w:p w:rsidR="00C63CDB" w:rsidRDefault="00C63CDB" w:rsidP="00CB2CF9">
      <w:pPr>
        <w:pStyle w:val="a6"/>
        <w:ind w:right="112"/>
      </w:pPr>
    </w:p>
    <w:p w:rsidR="00C63CDB" w:rsidRDefault="00C63CDB" w:rsidP="00CB2CF9">
      <w:pPr>
        <w:pStyle w:val="a6"/>
        <w:ind w:right="112"/>
      </w:pPr>
    </w:p>
    <w:p w:rsidR="00C63CDB" w:rsidRDefault="00C63CDB" w:rsidP="00CB2CF9">
      <w:pPr>
        <w:pStyle w:val="a6"/>
        <w:ind w:right="112"/>
      </w:pPr>
    </w:p>
    <w:p w:rsidR="00C63CDB" w:rsidRDefault="00C63CDB" w:rsidP="00CB2CF9">
      <w:pPr>
        <w:pStyle w:val="a6"/>
        <w:ind w:right="112"/>
      </w:pPr>
    </w:p>
    <w:p w:rsidR="00C63CDB" w:rsidRDefault="00C63CDB" w:rsidP="00CB2CF9">
      <w:pPr>
        <w:pStyle w:val="a6"/>
        <w:ind w:right="112"/>
      </w:pPr>
    </w:p>
    <w:p w:rsidR="00C63CDB" w:rsidRDefault="00C63CDB" w:rsidP="00CB2CF9">
      <w:pPr>
        <w:pStyle w:val="a6"/>
        <w:ind w:right="112"/>
      </w:pPr>
    </w:p>
    <w:p w:rsidR="00C63CDB" w:rsidRDefault="00C63CDB" w:rsidP="00CB2CF9">
      <w:pPr>
        <w:pStyle w:val="a6"/>
        <w:ind w:right="112"/>
      </w:pPr>
    </w:p>
    <w:p w:rsidR="00C63CDB" w:rsidRDefault="00C63CDB" w:rsidP="00CB2CF9">
      <w:pPr>
        <w:pStyle w:val="a6"/>
        <w:ind w:right="112"/>
      </w:pPr>
    </w:p>
    <w:p w:rsidR="00C63CDB" w:rsidRDefault="00C63CDB" w:rsidP="00CB2CF9">
      <w:pPr>
        <w:pStyle w:val="a6"/>
        <w:ind w:right="112"/>
      </w:pPr>
    </w:p>
    <w:p w:rsidR="00C63CDB" w:rsidRDefault="00C63CDB" w:rsidP="00CB2CF9">
      <w:pPr>
        <w:pStyle w:val="a6"/>
        <w:ind w:right="112"/>
      </w:pPr>
    </w:p>
    <w:p w:rsidR="00C63CDB" w:rsidRDefault="00C63CDB" w:rsidP="00CB2CF9">
      <w:pPr>
        <w:pStyle w:val="a6"/>
        <w:ind w:right="112"/>
      </w:pPr>
    </w:p>
    <w:p w:rsidR="00C63CDB" w:rsidRDefault="00C63CDB" w:rsidP="00CB2CF9">
      <w:pPr>
        <w:pStyle w:val="a6"/>
        <w:ind w:right="112"/>
      </w:pPr>
    </w:p>
    <w:p w:rsidR="00C63CDB" w:rsidRDefault="00C63CDB" w:rsidP="00CB2CF9">
      <w:pPr>
        <w:pStyle w:val="a6"/>
        <w:ind w:right="112"/>
      </w:pPr>
    </w:p>
    <w:p w:rsidR="00C63CDB" w:rsidRDefault="00C63CDB" w:rsidP="00CB2CF9">
      <w:pPr>
        <w:pStyle w:val="a6"/>
        <w:ind w:right="112"/>
      </w:pPr>
    </w:p>
    <w:p w:rsidR="00C63CDB" w:rsidRDefault="00C63CDB" w:rsidP="00CB2CF9">
      <w:pPr>
        <w:pStyle w:val="a6"/>
        <w:ind w:right="112"/>
      </w:pPr>
    </w:p>
    <w:p w:rsidR="00C63CDB" w:rsidRDefault="00C63CDB" w:rsidP="00CB2CF9">
      <w:pPr>
        <w:pStyle w:val="a6"/>
        <w:ind w:right="112"/>
      </w:pPr>
    </w:p>
    <w:p w:rsidR="00C63CDB" w:rsidRDefault="00C63CDB" w:rsidP="00CB2CF9">
      <w:pPr>
        <w:pStyle w:val="a6"/>
        <w:ind w:right="112"/>
      </w:pPr>
    </w:p>
    <w:p w:rsidR="00C63CDB" w:rsidRDefault="00C63CDB" w:rsidP="00CB2CF9">
      <w:pPr>
        <w:pStyle w:val="a6"/>
        <w:ind w:right="112"/>
      </w:pPr>
    </w:p>
    <w:p w:rsidR="00C63CDB" w:rsidRDefault="00C63CDB" w:rsidP="00CB2CF9">
      <w:pPr>
        <w:pStyle w:val="a6"/>
        <w:ind w:right="112"/>
      </w:pPr>
    </w:p>
    <w:p w:rsidR="00C63CDB" w:rsidRDefault="00C63CDB" w:rsidP="00CB2CF9">
      <w:pPr>
        <w:pStyle w:val="a6"/>
        <w:ind w:right="112"/>
      </w:pPr>
    </w:p>
    <w:p w:rsidR="00C63CDB" w:rsidRDefault="00C63CDB" w:rsidP="00CB2CF9">
      <w:pPr>
        <w:pStyle w:val="a6"/>
        <w:ind w:right="112"/>
      </w:pPr>
    </w:p>
    <w:p w:rsidR="00C63CDB" w:rsidRDefault="00C63CDB" w:rsidP="00CB2CF9">
      <w:pPr>
        <w:pStyle w:val="a6"/>
        <w:ind w:right="112"/>
      </w:pPr>
    </w:p>
    <w:p w:rsidR="00C63CDB" w:rsidRDefault="00C63CDB" w:rsidP="00CB2CF9">
      <w:pPr>
        <w:pStyle w:val="a6"/>
        <w:ind w:right="112"/>
      </w:pPr>
    </w:p>
    <w:p w:rsidR="00C63CDB" w:rsidRDefault="00C63CDB" w:rsidP="00CB2CF9">
      <w:pPr>
        <w:pStyle w:val="a6"/>
        <w:ind w:right="112"/>
      </w:pPr>
    </w:p>
    <w:p w:rsidR="00C63CDB" w:rsidRDefault="00C63CDB" w:rsidP="00CB2CF9">
      <w:pPr>
        <w:pStyle w:val="a6"/>
        <w:ind w:right="112"/>
      </w:pPr>
    </w:p>
    <w:p w:rsidR="00C63CDB" w:rsidRDefault="00C63CDB" w:rsidP="00CB2CF9">
      <w:pPr>
        <w:pStyle w:val="a6"/>
        <w:ind w:right="112"/>
      </w:pPr>
    </w:p>
    <w:p w:rsidR="00C63CDB" w:rsidRDefault="00C63CDB" w:rsidP="00CB2CF9">
      <w:pPr>
        <w:pStyle w:val="a6"/>
        <w:ind w:right="112"/>
      </w:pPr>
    </w:p>
    <w:p w:rsidR="00C63CDB" w:rsidRDefault="00C63CDB" w:rsidP="00CB2CF9">
      <w:pPr>
        <w:pStyle w:val="a6"/>
        <w:ind w:right="112"/>
      </w:pPr>
    </w:p>
    <w:p w:rsidR="00C63CDB" w:rsidRDefault="00C63CDB" w:rsidP="00CB2CF9">
      <w:pPr>
        <w:pStyle w:val="a6"/>
        <w:ind w:right="112"/>
      </w:pPr>
    </w:p>
    <w:p w:rsidR="00C63CDB" w:rsidRDefault="00C63CDB" w:rsidP="00CB2CF9">
      <w:pPr>
        <w:pStyle w:val="a6"/>
        <w:ind w:right="112"/>
      </w:pPr>
    </w:p>
    <w:p w:rsidR="00C63CDB" w:rsidRDefault="00C63CDB" w:rsidP="00CB2CF9">
      <w:pPr>
        <w:pStyle w:val="a6"/>
        <w:ind w:right="112"/>
      </w:pPr>
    </w:p>
    <w:p w:rsidR="00C63CDB" w:rsidRDefault="00C63CDB" w:rsidP="00CB2CF9">
      <w:pPr>
        <w:pStyle w:val="a6"/>
        <w:ind w:right="112"/>
      </w:pPr>
    </w:p>
    <w:p w:rsidR="00C63CDB" w:rsidRDefault="00C63CDB" w:rsidP="00CB2CF9">
      <w:pPr>
        <w:pStyle w:val="a6"/>
        <w:ind w:right="112"/>
      </w:pPr>
    </w:p>
    <w:p w:rsidR="00C63CDB" w:rsidRDefault="00C63CDB" w:rsidP="00CB2CF9">
      <w:pPr>
        <w:pStyle w:val="a6"/>
        <w:ind w:right="112"/>
      </w:pPr>
    </w:p>
    <w:p w:rsidR="00C63CDB" w:rsidRDefault="00C63CDB" w:rsidP="00CB2CF9">
      <w:pPr>
        <w:pStyle w:val="a6"/>
        <w:ind w:right="112"/>
      </w:pPr>
    </w:p>
    <w:p w:rsidR="00E67C13" w:rsidRDefault="00E67C13" w:rsidP="00CB2CF9">
      <w:pPr>
        <w:pStyle w:val="a6"/>
        <w:ind w:right="112"/>
      </w:pPr>
    </w:p>
    <w:p w:rsidR="00E67C13" w:rsidRDefault="00E67C13" w:rsidP="00CB2CF9">
      <w:pPr>
        <w:pStyle w:val="a6"/>
        <w:ind w:right="112"/>
      </w:pPr>
    </w:p>
    <w:p w:rsidR="00E67C13" w:rsidRDefault="00E67C13" w:rsidP="00CB2CF9">
      <w:pPr>
        <w:pStyle w:val="a6"/>
        <w:ind w:right="112"/>
      </w:pPr>
    </w:p>
    <w:p w:rsidR="00E67C13" w:rsidRDefault="00E67C13" w:rsidP="00CB2CF9">
      <w:pPr>
        <w:pStyle w:val="a6"/>
        <w:ind w:right="112"/>
      </w:pPr>
    </w:p>
    <w:p w:rsidR="00E67C13" w:rsidRDefault="00E67C13" w:rsidP="00CB2CF9">
      <w:pPr>
        <w:pStyle w:val="a6"/>
        <w:ind w:right="112"/>
      </w:pPr>
    </w:p>
    <w:p w:rsidR="00E67C13" w:rsidRDefault="00E67C13" w:rsidP="00CB2CF9">
      <w:pPr>
        <w:pStyle w:val="a6"/>
        <w:ind w:right="112"/>
      </w:pPr>
    </w:p>
    <w:p w:rsidR="00E67C13" w:rsidRDefault="00E67C13" w:rsidP="00CB2CF9">
      <w:pPr>
        <w:pStyle w:val="a6"/>
        <w:ind w:right="112"/>
      </w:pPr>
    </w:p>
    <w:p w:rsidR="00E67C13" w:rsidRDefault="00E67C13" w:rsidP="00CB2CF9">
      <w:pPr>
        <w:pStyle w:val="a6"/>
        <w:ind w:right="112"/>
      </w:pPr>
    </w:p>
    <w:p w:rsidR="00F707EA" w:rsidRDefault="00C63CDB" w:rsidP="00F707EA">
      <w:pPr>
        <w:widowControl w:val="0"/>
        <w:spacing w:after="0" w:line="288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pacing w:val="20"/>
          <w:sz w:val="32"/>
          <w:szCs w:val="28"/>
          <w:lang w:eastAsia="ru-RU"/>
        </w:rPr>
      </w:pPr>
      <w:bookmarkStart w:id="0" w:name="_Toc22489792"/>
      <w:r w:rsidRPr="00C63CDB">
        <w:rPr>
          <w:rFonts w:ascii="Times New Roman" w:eastAsia="Times New Roman" w:hAnsi="Times New Roman" w:cs="Times New Roman"/>
          <w:b/>
          <w:caps/>
          <w:spacing w:val="20"/>
          <w:sz w:val="32"/>
          <w:szCs w:val="28"/>
          <w:lang w:eastAsia="ru-RU"/>
        </w:rPr>
        <w:lastRenderedPageBreak/>
        <w:t>Приложение а</w:t>
      </w:r>
      <w:bookmarkEnd w:id="0"/>
    </w:p>
    <w:p w:rsidR="00C63CDB" w:rsidRPr="00C63CDB" w:rsidRDefault="00C63CDB" w:rsidP="00F707EA">
      <w:pPr>
        <w:widowControl w:val="0"/>
        <w:spacing w:after="0" w:line="288" w:lineRule="auto"/>
        <w:ind w:left="-709" w:right="-284" w:firstLine="709"/>
        <w:jc w:val="center"/>
        <w:outlineLvl w:val="0"/>
        <w:rPr>
          <w:rFonts w:ascii="Times New Roman" w:eastAsia="Times New Roman" w:hAnsi="Times New Roman" w:cs="Times New Roman"/>
          <w:b/>
          <w:caps/>
          <w:spacing w:val="20"/>
          <w:sz w:val="32"/>
          <w:szCs w:val="28"/>
          <w:lang w:eastAsia="ru-RU"/>
        </w:rPr>
      </w:pPr>
      <w:r w:rsidRPr="00C63CD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C63CDB" w:rsidRPr="00C63CDB" w:rsidTr="00E7464E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C63CDB" w:rsidRPr="00C63CDB" w:rsidRDefault="00C63CDB" w:rsidP="00C63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63CDB" w:rsidRPr="00C63CDB" w:rsidTr="00E7464E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067BB3" w:rsidRPr="00067BB3" w:rsidRDefault="00067BB3" w:rsidP="0006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67B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федеральное государственное автономное образовательное </w:t>
            </w:r>
          </w:p>
          <w:p w:rsidR="00067BB3" w:rsidRPr="00067BB3" w:rsidRDefault="00067BB3" w:rsidP="0006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67B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учреждение высшего образования </w:t>
            </w:r>
          </w:p>
          <w:p w:rsidR="00067BB3" w:rsidRPr="00067BB3" w:rsidRDefault="00067BB3" w:rsidP="0006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67B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«Мурманский арктический университет»</w:t>
            </w:r>
          </w:p>
          <w:p w:rsidR="00067BB3" w:rsidRPr="00067BB3" w:rsidRDefault="00067BB3" w:rsidP="0006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67B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(ФГАОУ ВО  «МАУ»)</w:t>
            </w:r>
          </w:p>
          <w:p w:rsidR="00067BB3" w:rsidRPr="00067BB3" w:rsidRDefault="00067BB3" w:rsidP="0006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67B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Колледж МАУ</w:t>
            </w:r>
          </w:p>
          <w:p w:rsidR="00C63CDB" w:rsidRPr="00C63CDB" w:rsidRDefault="00C63CDB" w:rsidP="00C63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63CDB" w:rsidRPr="00C63CDB" w:rsidRDefault="00C63CDB" w:rsidP="00C63CDB">
      <w:pPr>
        <w:widowControl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УТВЕРЖДАЮ </w:t>
      </w:r>
    </w:p>
    <w:p w:rsidR="00C63CDB" w:rsidRPr="00C63CDB" w:rsidRDefault="00C63CDB" w:rsidP="00C63CDB">
      <w:pPr>
        <w:widowControl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практики </w:t>
      </w:r>
    </w:p>
    <w:p w:rsidR="00C63CDB" w:rsidRPr="00C63CDB" w:rsidRDefault="00C63CDB" w:rsidP="00C63CDB">
      <w:pPr>
        <w:widowControl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организации </w:t>
      </w:r>
    </w:p>
    <w:p w:rsidR="00C63CDB" w:rsidRPr="00C63CDB" w:rsidRDefault="00F707EA" w:rsidP="00C63CDB">
      <w:pPr>
        <w:widowControl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:rsidR="00C63CDB" w:rsidRPr="00C63CDB" w:rsidRDefault="00C63CDB" w:rsidP="00C63CDB">
      <w:pPr>
        <w:widowControl w:val="0"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3CDB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(должность)</w:t>
      </w:r>
    </w:p>
    <w:p w:rsidR="00C63CDB" w:rsidRPr="00C63CDB" w:rsidRDefault="00C63CDB" w:rsidP="00C63CDB">
      <w:pPr>
        <w:widowControl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CDB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________________20_____г.</w:t>
      </w:r>
    </w:p>
    <w:p w:rsidR="00C63CDB" w:rsidRPr="00C63CDB" w:rsidRDefault="00F707EA" w:rsidP="00C63CDB">
      <w:pPr>
        <w:widowControl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="00C63CDB" w:rsidRPr="00C63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___/____________/ </w:t>
      </w:r>
    </w:p>
    <w:p w:rsidR="00C63CDB" w:rsidRPr="00C63CDB" w:rsidRDefault="00C63CDB" w:rsidP="00C63CDB">
      <w:pPr>
        <w:widowControl w:val="0"/>
        <w:spacing w:after="0" w:line="240" w:lineRule="auto"/>
        <w:ind w:left="5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CDB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</w:t>
      </w:r>
      <w:r w:rsidRPr="00C63C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63CDB" w:rsidRPr="00C63CDB" w:rsidRDefault="00C63CDB" w:rsidP="00C63CDB">
      <w:pPr>
        <w:widowControl w:val="0"/>
        <w:spacing w:after="0" w:line="288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C63CDB" w:rsidRPr="00C63CDB" w:rsidRDefault="00C63CDB" w:rsidP="00C63CDB">
      <w:pPr>
        <w:widowControl w:val="0"/>
        <w:spacing w:after="0" w:line="288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C63CDB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О Т Ч Ё Т </w:t>
      </w:r>
    </w:p>
    <w:p w:rsidR="00C63CDB" w:rsidRPr="00C63CDB" w:rsidRDefault="00C63CDB" w:rsidP="00C63CDB">
      <w:pPr>
        <w:widowControl w:val="0"/>
        <w:spacing w:after="0" w:line="288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C63CDB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о прохождении преддипломной практики </w:t>
      </w:r>
    </w:p>
    <w:p w:rsidR="00C63CDB" w:rsidRPr="00C63CDB" w:rsidRDefault="00C63CDB" w:rsidP="00F707EA">
      <w:pPr>
        <w:widowControl w:val="0"/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CDB" w:rsidRPr="00C63CDB" w:rsidRDefault="00C63CDB" w:rsidP="00C63CDB">
      <w:pPr>
        <w:widowControl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CD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Предприятие (организация): ________________________________________</w:t>
      </w:r>
      <w:r w:rsidR="00F707EA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C63CDB">
        <w:rPr>
          <w:rFonts w:ascii="Times New Roman" w:eastAsia="Times New Roman" w:hAnsi="Times New Roman" w:cs="Times New Roman"/>
          <w:sz w:val="28"/>
          <w:szCs w:val="28"/>
          <w:lang w:eastAsia="ru-RU"/>
        </w:rPr>
        <w:t>. _______________________________________________________________</w:t>
      </w:r>
      <w:r w:rsidR="00F707EA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</w:p>
    <w:p w:rsidR="00C63CDB" w:rsidRPr="00C63CDB" w:rsidRDefault="00C63CDB" w:rsidP="00C63CDB">
      <w:pPr>
        <w:widowControl w:val="0"/>
        <w:spacing w:after="0" w:line="288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3CDB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(полное наименование)</w:t>
      </w:r>
    </w:p>
    <w:p w:rsidR="00C63CDB" w:rsidRPr="00C63CDB" w:rsidRDefault="00C63CDB" w:rsidP="00C63CDB">
      <w:pPr>
        <w:widowControl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Специальность: </w:t>
      </w:r>
      <w:r w:rsidR="00F707EA">
        <w:rPr>
          <w:rFonts w:ascii="Times New Roman" w:eastAsia="Times New Roman" w:hAnsi="Times New Roman" w:cs="Times New Roman"/>
          <w:sz w:val="28"/>
          <w:szCs w:val="28"/>
          <w:lang w:eastAsia="ru-RU"/>
        </w:rPr>
        <w:t>38.02.06 Финансы</w:t>
      </w:r>
    </w:p>
    <w:p w:rsidR="00C63CDB" w:rsidRPr="00C63CDB" w:rsidRDefault="00C63CDB" w:rsidP="00C63CDB">
      <w:pPr>
        <w:widowControl w:val="0"/>
        <w:spacing w:after="0" w:line="288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3CD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(код и название специальности) </w:t>
      </w:r>
    </w:p>
    <w:p w:rsidR="00C63CDB" w:rsidRPr="00C63CDB" w:rsidRDefault="00C63CDB" w:rsidP="00C63CDB">
      <w:pPr>
        <w:widowControl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Отделение _____________________ Курс __________ Группа ____________ </w:t>
      </w:r>
    </w:p>
    <w:p w:rsidR="00C63CDB" w:rsidRPr="00C63CDB" w:rsidRDefault="00C63CDB" w:rsidP="00C63CDB">
      <w:pPr>
        <w:widowControl w:val="0"/>
        <w:spacing w:after="0" w:line="288" w:lineRule="auto"/>
        <w:ind w:left="1440"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CDB">
        <w:rPr>
          <w:rFonts w:ascii="Times New Roman" w:eastAsia="Times New Roman" w:hAnsi="Times New Roman" w:cs="Times New Roman"/>
          <w:sz w:val="20"/>
          <w:szCs w:val="20"/>
          <w:lang w:eastAsia="ru-RU"/>
        </w:rPr>
        <w:t>(очное, заочное)</w:t>
      </w:r>
      <w:r w:rsidRPr="00C63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tbl>
      <w:tblPr>
        <w:tblW w:w="0" w:type="auto"/>
        <w:tblInd w:w="-176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9782"/>
      </w:tblGrid>
      <w:tr w:rsidR="00C63CDB" w:rsidRPr="00C63CDB" w:rsidTr="00E7464E">
        <w:trPr>
          <w:trHeight w:val="100"/>
        </w:trPr>
        <w:tc>
          <w:tcPr>
            <w:tcW w:w="9782" w:type="dxa"/>
            <w:tcBorders>
              <w:top w:val="thinThickSmallGap" w:sz="24" w:space="0" w:color="auto"/>
            </w:tcBorders>
          </w:tcPr>
          <w:p w:rsidR="00C63CDB" w:rsidRPr="00C63CDB" w:rsidRDefault="00C63CDB" w:rsidP="00C63CDB">
            <w:pPr>
              <w:widowControl w:val="0"/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63CDB" w:rsidRPr="00C63CDB" w:rsidRDefault="00C63CDB" w:rsidP="00C63CDB">
      <w:pPr>
        <w:widowControl w:val="0"/>
        <w:spacing w:after="0" w:line="288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3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Студент _____________________________ _________ «___» _________ 20___г. </w:t>
      </w:r>
    </w:p>
    <w:p w:rsidR="00C63CDB" w:rsidRPr="00C63CDB" w:rsidRDefault="00C63CDB" w:rsidP="00C63CDB">
      <w:pPr>
        <w:widowControl w:val="0"/>
        <w:spacing w:after="0" w:line="288" w:lineRule="auto"/>
        <w:ind w:left="1440" w:firstLine="7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3CD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(Ф.И.О.) </w:t>
      </w:r>
      <w:r w:rsidRPr="00C63CD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C63CD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C63CD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(подпись)</w:t>
      </w:r>
      <w:r w:rsidRPr="00C63CD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</w:t>
      </w:r>
      <w:r w:rsidRPr="00C63CD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(дата сдачи отчета) </w:t>
      </w:r>
    </w:p>
    <w:tbl>
      <w:tblPr>
        <w:tblW w:w="0" w:type="auto"/>
        <w:tblInd w:w="-103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9745"/>
      </w:tblGrid>
      <w:tr w:rsidR="00C63CDB" w:rsidRPr="00C63CDB" w:rsidTr="00E7464E">
        <w:trPr>
          <w:trHeight w:val="100"/>
        </w:trPr>
        <w:tc>
          <w:tcPr>
            <w:tcW w:w="9745" w:type="dxa"/>
            <w:tcBorders>
              <w:top w:val="thinThickSmallGap" w:sz="24" w:space="0" w:color="auto"/>
            </w:tcBorders>
          </w:tcPr>
          <w:p w:rsidR="00C63CDB" w:rsidRPr="00C63CDB" w:rsidRDefault="00C63CDB" w:rsidP="00C63CDB">
            <w:pPr>
              <w:widowControl w:val="0"/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63CDB" w:rsidRPr="00C63CDB" w:rsidRDefault="00C63CDB" w:rsidP="00C63CDB">
      <w:pPr>
        <w:widowControl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CD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_________________________ ______________________</w:t>
      </w:r>
    </w:p>
    <w:p w:rsidR="00C63CDB" w:rsidRPr="00C63CDB" w:rsidRDefault="00C63CDB" w:rsidP="00C63CDB">
      <w:pPr>
        <w:widowControl w:val="0"/>
        <w:spacing w:after="0" w:line="288" w:lineRule="auto"/>
        <w:ind w:left="1440" w:firstLine="7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3CDB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 преподавателя)</w:t>
      </w:r>
      <w:r w:rsidRPr="00C63CD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C63CD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C63CD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</w:t>
      </w:r>
      <w:r w:rsidRPr="00C63CD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C63CDB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 преподавателя)</w:t>
      </w:r>
    </w:p>
    <w:p w:rsidR="00C63CDB" w:rsidRPr="00C63CDB" w:rsidRDefault="00C63CDB" w:rsidP="00C63CDB">
      <w:pPr>
        <w:widowControl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_______ ( ______________ )  </w:t>
      </w:r>
      <w:r w:rsidRPr="00C63CD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«_____» _____________ _____ г.</w:t>
      </w:r>
    </w:p>
    <w:p w:rsidR="00C63CDB" w:rsidRPr="00C63CDB" w:rsidRDefault="00C63CDB" w:rsidP="00C63CDB">
      <w:pPr>
        <w:widowControl w:val="0"/>
        <w:tabs>
          <w:tab w:val="left" w:pos="2410"/>
          <w:tab w:val="left" w:pos="5812"/>
        </w:tabs>
        <w:spacing w:after="0" w:line="288" w:lineRule="auto"/>
        <w:ind w:left="99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3CDB">
        <w:rPr>
          <w:rFonts w:ascii="Times New Roman" w:eastAsia="Times New Roman" w:hAnsi="Times New Roman" w:cs="Times New Roman"/>
          <w:sz w:val="20"/>
          <w:szCs w:val="20"/>
          <w:lang w:eastAsia="ru-RU"/>
        </w:rPr>
        <w:t>(цифрой)</w:t>
      </w:r>
      <w:r w:rsidRPr="00C63CD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(прописью) </w:t>
      </w:r>
      <w:r w:rsidRPr="00C63CD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(дата защиты отчета) </w:t>
      </w:r>
    </w:p>
    <w:p w:rsidR="00C63CDB" w:rsidRPr="00C63CDB" w:rsidRDefault="00C63CDB" w:rsidP="00C63CDB">
      <w:pPr>
        <w:widowControl w:val="0"/>
        <w:spacing w:after="0" w:line="28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3CDB" w:rsidRPr="00C63CDB" w:rsidRDefault="00C63CDB" w:rsidP="00C63CDB">
      <w:pPr>
        <w:widowControl w:val="0"/>
        <w:spacing w:after="0" w:line="28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7EA" w:rsidRDefault="00C63CDB" w:rsidP="00F707EA">
      <w:pPr>
        <w:widowControl w:val="0"/>
        <w:spacing w:after="0" w:line="28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CDB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Мурманск, 20___ г</w:t>
      </w:r>
    </w:p>
    <w:p w:rsidR="00F707EA" w:rsidRDefault="00F707EA" w:rsidP="00C63CDB">
      <w:pPr>
        <w:widowControl w:val="0"/>
        <w:spacing w:after="0" w:line="288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3CDB" w:rsidRPr="00C63CDB" w:rsidRDefault="00C63CDB" w:rsidP="00C63CDB">
      <w:pPr>
        <w:widowControl w:val="0"/>
        <w:spacing w:after="0" w:line="288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Toc22489793"/>
      <w:r w:rsidRPr="00C63CDB">
        <w:rPr>
          <w:rFonts w:ascii="Times New Roman" w:eastAsia="Times New Roman" w:hAnsi="Times New Roman" w:cs="Times New Roman"/>
          <w:b/>
          <w:caps/>
          <w:spacing w:val="20"/>
          <w:sz w:val="32"/>
          <w:szCs w:val="28"/>
          <w:lang w:eastAsia="ru-RU"/>
        </w:rPr>
        <w:lastRenderedPageBreak/>
        <w:t>Приложение б</w:t>
      </w:r>
      <w:bookmarkEnd w:id="1"/>
    </w:p>
    <w:p w:rsidR="00C63CDB" w:rsidRPr="00C63CDB" w:rsidRDefault="00C63CDB" w:rsidP="00C63CDB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</w:pPr>
      <w:bookmarkStart w:id="2" w:name="_Toc22489794"/>
      <w:r w:rsidRPr="00C63CDB"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  <w:t>Дневник практики</w:t>
      </w:r>
      <w:bookmarkEnd w:id="2"/>
    </w:p>
    <w:tbl>
      <w:tblPr>
        <w:tblW w:w="10719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305"/>
        <w:gridCol w:w="1305"/>
        <w:gridCol w:w="5245"/>
        <w:gridCol w:w="1163"/>
        <w:gridCol w:w="1134"/>
      </w:tblGrid>
      <w:tr w:rsidR="00C63CDB" w:rsidRPr="00C63CDB" w:rsidTr="00E7464E">
        <w:trPr>
          <w:trHeight w:val="562"/>
        </w:trPr>
        <w:tc>
          <w:tcPr>
            <w:tcW w:w="567" w:type="dxa"/>
            <w:tcBorders>
              <w:right w:val="single" w:sz="4" w:space="0" w:color="auto"/>
            </w:tcBorders>
          </w:tcPr>
          <w:p w:rsidR="00C63CDB" w:rsidRPr="00C63CDB" w:rsidRDefault="00C63CDB" w:rsidP="00C63CDB">
            <w:pPr>
              <w:spacing w:after="0" w:line="240" w:lineRule="auto"/>
              <w:ind w:left="-697"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  <w:p w:rsidR="00C63CDB" w:rsidRPr="00C63CDB" w:rsidRDefault="00C63CDB" w:rsidP="00C63CDB">
            <w:pPr>
              <w:spacing w:after="0" w:line="240" w:lineRule="auto"/>
              <w:ind w:left="-697"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305" w:type="dxa"/>
          </w:tcPr>
          <w:p w:rsidR="00C63CDB" w:rsidRPr="00C63CDB" w:rsidRDefault="00C63CDB" w:rsidP="00C63CDB">
            <w:pPr>
              <w:spacing w:after="0" w:line="240" w:lineRule="auto"/>
              <w:ind w:left="-697"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305" w:type="dxa"/>
            <w:tcBorders>
              <w:right w:val="single" w:sz="4" w:space="0" w:color="auto"/>
            </w:tcBorders>
          </w:tcPr>
          <w:p w:rsidR="00C63CDB" w:rsidRPr="00C63CDB" w:rsidRDefault="00C63CDB" w:rsidP="00C63CDB">
            <w:pPr>
              <w:spacing w:after="0" w:line="240" w:lineRule="auto"/>
              <w:ind w:left="-697"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  <w:p w:rsidR="00C63CDB" w:rsidRPr="00C63CDB" w:rsidRDefault="00C63CDB" w:rsidP="00C63CDB">
            <w:pPr>
              <w:spacing w:after="0" w:line="240" w:lineRule="auto"/>
              <w:ind w:left="-697"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5245" w:type="dxa"/>
            <w:tcBorders>
              <w:left w:val="single" w:sz="4" w:space="0" w:color="auto"/>
            </w:tcBorders>
          </w:tcPr>
          <w:p w:rsidR="00C63CDB" w:rsidRPr="00C63CDB" w:rsidRDefault="00C63CDB" w:rsidP="00C63CDB">
            <w:pPr>
              <w:spacing w:after="0" w:line="240" w:lineRule="auto"/>
              <w:ind w:left="-6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видов работ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</w:tcPr>
          <w:p w:rsidR="00C63CDB" w:rsidRPr="00C63CDB" w:rsidRDefault="00C63CDB" w:rsidP="00C63CDB">
            <w:pPr>
              <w:spacing w:after="0" w:line="240" w:lineRule="auto"/>
              <w:ind w:left="-697"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63CDB" w:rsidRPr="00C63CDB" w:rsidRDefault="00C63CDB" w:rsidP="00C63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</w:t>
            </w:r>
          </w:p>
          <w:p w:rsidR="00C63CDB" w:rsidRPr="00C63CDB" w:rsidRDefault="00C63CDB" w:rsidP="00C63CDB">
            <w:pPr>
              <w:spacing w:after="0" w:line="240" w:lineRule="auto"/>
              <w:ind w:left="-697"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3CDB" w:rsidRPr="00C63CDB" w:rsidTr="00E7464E">
        <w:trPr>
          <w:trHeight w:val="309"/>
        </w:trPr>
        <w:tc>
          <w:tcPr>
            <w:tcW w:w="567" w:type="dxa"/>
            <w:tcBorders>
              <w:right w:val="single" w:sz="4" w:space="0" w:color="auto"/>
            </w:tcBorders>
          </w:tcPr>
          <w:p w:rsidR="00C63CDB" w:rsidRPr="00C63CDB" w:rsidRDefault="00C63CDB" w:rsidP="00C63CDB">
            <w:pPr>
              <w:spacing w:after="0" w:line="240" w:lineRule="auto"/>
              <w:ind w:left="-697"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305" w:type="dxa"/>
          </w:tcPr>
          <w:p w:rsidR="00C63CDB" w:rsidRPr="00C63CDB" w:rsidRDefault="00C63CDB" w:rsidP="00C63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5" w:type="dxa"/>
            <w:tcBorders>
              <w:right w:val="single" w:sz="4" w:space="0" w:color="auto"/>
            </w:tcBorders>
          </w:tcPr>
          <w:p w:rsidR="00C63CDB" w:rsidRPr="00C63CDB" w:rsidRDefault="00C63CDB" w:rsidP="00C63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left w:val="single" w:sz="4" w:space="0" w:color="auto"/>
            </w:tcBorders>
          </w:tcPr>
          <w:p w:rsidR="00C63CDB" w:rsidRPr="00C63CDB" w:rsidRDefault="00C63CDB" w:rsidP="00C63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</w:tcPr>
          <w:p w:rsidR="00C63CDB" w:rsidRPr="00C63CDB" w:rsidRDefault="00C63CDB" w:rsidP="00C63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63CDB" w:rsidRPr="00C63CDB" w:rsidRDefault="00C63CDB" w:rsidP="00C63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3CDB" w:rsidRPr="00C63CDB" w:rsidTr="00E7464E">
        <w:trPr>
          <w:trHeight w:val="277"/>
        </w:trPr>
        <w:tc>
          <w:tcPr>
            <w:tcW w:w="567" w:type="dxa"/>
            <w:tcBorders>
              <w:right w:val="single" w:sz="4" w:space="0" w:color="auto"/>
            </w:tcBorders>
          </w:tcPr>
          <w:p w:rsidR="00C63CDB" w:rsidRPr="00C63CDB" w:rsidRDefault="00C63CDB" w:rsidP="00C63CDB">
            <w:pPr>
              <w:spacing w:after="0" w:line="240" w:lineRule="auto"/>
              <w:ind w:left="-697"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305" w:type="dxa"/>
          </w:tcPr>
          <w:p w:rsidR="00C63CDB" w:rsidRPr="00C63CDB" w:rsidRDefault="00C63CDB" w:rsidP="00C63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5" w:type="dxa"/>
            <w:tcBorders>
              <w:right w:val="single" w:sz="4" w:space="0" w:color="auto"/>
            </w:tcBorders>
          </w:tcPr>
          <w:p w:rsidR="00C63CDB" w:rsidRPr="00C63CDB" w:rsidRDefault="00C63CDB" w:rsidP="00C63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left w:val="single" w:sz="4" w:space="0" w:color="auto"/>
            </w:tcBorders>
          </w:tcPr>
          <w:p w:rsidR="00C63CDB" w:rsidRPr="00C63CDB" w:rsidRDefault="00C63CDB" w:rsidP="00C63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</w:tcPr>
          <w:p w:rsidR="00C63CDB" w:rsidRPr="00C63CDB" w:rsidRDefault="00C63CDB" w:rsidP="00C63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63CDB" w:rsidRPr="00C63CDB" w:rsidRDefault="00C63CDB" w:rsidP="00C63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3CDB" w:rsidRPr="00C63CDB" w:rsidTr="00E7464E">
        <w:trPr>
          <w:trHeight w:val="277"/>
        </w:trPr>
        <w:tc>
          <w:tcPr>
            <w:tcW w:w="567" w:type="dxa"/>
            <w:tcBorders>
              <w:right w:val="single" w:sz="4" w:space="0" w:color="auto"/>
            </w:tcBorders>
          </w:tcPr>
          <w:p w:rsidR="00C63CDB" w:rsidRPr="00C63CDB" w:rsidRDefault="00C63CDB" w:rsidP="00C63CDB">
            <w:pPr>
              <w:spacing w:after="0" w:line="240" w:lineRule="auto"/>
              <w:ind w:left="-697"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305" w:type="dxa"/>
          </w:tcPr>
          <w:p w:rsidR="00C63CDB" w:rsidRPr="00C63CDB" w:rsidRDefault="00C63CDB" w:rsidP="00C63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5" w:type="dxa"/>
            <w:tcBorders>
              <w:right w:val="single" w:sz="4" w:space="0" w:color="auto"/>
            </w:tcBorders>
          </w:tcPr>
          <w:p w:rsidR="00C63CDB" w:rsidRPr="00C63CDB" w:rsidRDefault="00C63CDB" w:rsidP="00C63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left w:val="single" w:sz="4" w:space="0" w:color="auto"/>
            </w:tcBorders>
          </w:tcPr>
          <w:p w:rsidR="00C63CDB" w:rsidRPr="00C63CDB" w:rsidRDefault="00C63CDB" w:rsidP="00C63CDB">
            <w:pPr>
              <w:spacing w:after="0" w:line="240" w:lineRule="auto"/>
              <w:ind w:firstLine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</w:tcPr>
          <w:p w:rsidR="00C63CDB" w:rsidRPr="00C63CDB" w:rsidRDefault="00C63CDB" w:rsidP="00C63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63CDB" w:rsidRPr="00C63CDB" w:rsidRDefault="00C63CDB" w:rsidP="00C63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3CDB" w:rsidRPr="00C63CDB" w:rsidTr="00E7464E">
        <w:trPr>
          <w:trHeight w:val="277"/>
        </w:trPr>
        <w:tc>
          <w:tcPr>
            <w:tcW w:w="567" w:type="dxa"/>
            <w:tcBorders>
              <w:right w:val="single" w:sz="4" w:space="0" w:color="auto"/>
            </w:tcBorders>
          </w:tcPr>
          <w:p w:rsidR="00C63CDB" w:rsidRPr="00C63CDB" w:rsidRDefault="00C63CDB" w:rsidP="00C63CDB">
            <w:pPr>
              <w:spacing w:after="0" w:line="240" w:lineRule="auto"/>
              <w:ind w:left="-697"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305" w:type="dxa"/>
          </w:tcPr>
          <w:p w:rsidR="00C63CDB" w:rsidRPr="00C63CDB" w:rsidRDefault="00C63CDB" w:rsidP="00C63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5" w:type="dxa"/>
            <w:tcBorders>
              <w:right w:val="single" w:sz="4" w:space="0" w:color="auto"/>
            </w:tcBorders>
          </w:tcPr>
          <w:p w:rsidR="00C63CDB" w:rsidRPr="00C63CDB" w:rsidRDefault="00C63CDB" w:rsidP="00C63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left w:val="single" w:sz="4" w:space="0" w:color="auto"/>
            </w:tcBorders>
          </w:tcPr>
          <w:p w:rsidR="00C63CDB" w:rsidRPr="00C63CDB" w:rsidRDefault="00C63CDB" w:rsidP="00C63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</w:tcPr>
          <w:p w:rsidR="00C63CDB" w:rsidRPr="00C63CDB" w:rsidRDefault="00C63CDB" w:rsidP="00C63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63CDB" w:rsidRPr="00C63CDB" w:rsidRDefault="00C63CDB" w:rsidP="00C63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3CDB" w:rsidRPr="00C63CDB" w:rsidTr="00E7464E">
        <w:trPr>
          <w:trHeight w:val="277"/>
        </w:trPr>
        <w:tc>
          <w:tcPr>
            <w:tcW w:w="567" w:type="dxa"/>
            <w:tcBorders>
              <w:right w:val="single" w:sz="4" w:space="0" w:color="auto"/>
            </w:tcBorders>
          </w:tcPr>
          <w:p w:rsidR="00C63CDB" w:rsidRPr="00C63CDB" w:rsidRDefault="00C63CDB" w:rsidP="00C63CDB">
            <w:pPr>
              <w:spacing w:after="0" w:line="240" w:lineRule="auto"/>
              <w:ind w:left="-697"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305" w:type="dxa"/>
          </w:tcPr>
          <w:p w:rsidR="00C63CDB" w:rsidRPr="00C63CDB" w:rsidRDefault="00C63CDB" w:rsidP="00C63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5" w:type="dxa"/>
            <w:tcBorders>
              <w:right w:val="single" w:sz="4" w:space="0" w:color="auto"/>
            </w:tcBorders>
          </w:tcPr>
          <w:p w:rsidR="00C63CDB" w:rsidRPr="00C63CDB" w:rsidRDefault="00C63CDB" w:rsidP="00C63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left w:val="single" w:sz="4" w:space="0" w:color="auto"/>
            </w:tcBorders>
          </w:tcPr>
          <w:p w:rsidR="00C63CDB" w:rsidRPr="00C63CDB" w:rsidRDefault="00C63CDB" w:rsidP="00C63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</w:tcPr>
          <w:p w:rsidR="00C63CDB" w:rsidRPr="00C63CDB" w:rsidRDefault="00C63CDB" w:rsidP="00C63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63CDB" w:rsidRPr="00C63CDB" w:rsidRDefault="00C63CDB" w:rsidP="00C63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3CDB" w:rsidRPr="00C63CDB" w:rsidTr="00E7464E">
        <w:trPr>
          <w:trHeight w:val="277"/>
        </w:trPr>
        <w:tc>
          <w:tcPr>
            <w:tcW w:w="567" w:type="dxa"/>
            <w:tcBorders>
              <w:right w:val="single" w:sz="4" w:space="0" w:color="auto"/>
            </w:tcBorders>
          </w:tcPr>
          <w:p w:rsidR="00C63CDB" w:rsidRPr="00C63CDB" w:rsidRDefault="00C63CDB" w:rsidP="00C63CDB">
            <w:pPr>
              <w:spacing w:after="0" w:line="240" w:lineRule="auto"/>
              <w:ind w:left="-697"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305" w:type="dxa"/>
          </w:tcPr>
          <w:p w:rsidR="00C63CDB" w:rsidRPr="00C63CDB" w:rsidRDefault="00C63CDB" w:rsidP="00C63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5" w:type="dxa"/>
            <w:tcBorders>
              <w:right w:val="single" w:sz="4" w:space="0" w:color="auto"/>
            </w:tcBorders>
          </w:tcPr>
          <w:p w:rsidR="00C63CDB" w:rsidRPr="00C63CDB" w:rsidRDefault="00C63CDB" w:rsidP="00C63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left w:val="single" w:sz="4" w:space="0" w:color="auto"/>
            </w:tcBorders>
          </w:tcPr>
          <w:p w:rsidR="00C63CDB" w:rsidRPr="00C63CDB" w:rsidRDefault="00C63CDB" w:rsidP="00C63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</w:tcPr>
          <w:p w:rsidR="00C63CDB" w:rsidRPr="00C63CDB" w:rsidRDefault="00C63CDB" w:rsidP="00C63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63CDB" w:rsidRPr="00C63CDB" w:rsidRDefault="00C63CDB" w:rsidP="00C63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3CDB" w:rsidRPr="00C63CDB" w:rsidTr="00E7464E">
        <w:trPr>
          <w:trHeight w:val="253"/>
        </w:trPr>
        <w:tc>
          <w:tcPr>
            <w:tcW w:w="567" w:type="dxa"/>
            <w:tcBorders>
              <w:right w:val="single" w:sz="4" w:space="0" w:color="auto"/>
            </w:tcBorders>
          </w:tcPr>
          <w:p w:rsidR="00C63CDB" w:rsidRPr="00C63CDB" w:rsidRDefault="00C63CDB" w:rsidP="00C63CDB">
            <w:pPr>
              <w:spacing w:after="0" w:line="240" w:lineRule="auto"/>
              <w:ind w:left="-697"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305" w:type="dxa"/>
          </w:tcPr>
          <w:p w:rsidR="00C63CDB" w:rsidRPr="00C63CDB" w:rsidRDefault="00C63CDB" w:rsidP="00C63CDB">
            <w:pPr>
              <w:spacing w:after="0" w:line="240" w:lineRule="auto"/>
              <w:ind w:left="-697"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5" w:type="dxa"/>
            <w:tcBorders>
              <w:right w:val="single" w:sz="4" w:space="0" w:color="auto"/>
            </w:tcBorders>
          </w:tcPr>
          <w:p w:rsidR="00C63CDB" w:rsidRPr="00C63CDB" w:rsidRDefault="00C63CDB" w:rsidP="00C63CDB">
            <w:pPr>
              <w:spacing w:after="0" w:line="240" w:lineRule="auto"/>
              <w:ind w:left="-697"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left w:val="single" w:sz="4" w:space="0" w:color="auto"/>
            </w:tcBorders>
          </w:tcPr>
          <w:p w:rsidR="00C63CDB" w:rsidRPr="00C63CDB" w:rsidRDefault="00C63CDB" w:rsidP="00C63CDB">
            <w:pPr>
              <w:spacing w:after="0" w:line="240" w:lineRule="auto"/>
              <w:ind w:left="-697"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</w:tcPr>
          <w:p w:rsidR="00C63CDB" w:rsidRPr="00C63CDB" w:rsidRDefault="00C63CDB" w:rsidP="00C63CDB">
            <w:pPr>
              <w:spacing w:after="0" w:line="240" w:lineRule="auto"/>
              <w:ind w:left="-697"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63CDB" w:rsidRPr="00C63CDB" w:rsidRDefault="00C63CDB" w:rsidP="00C63CDB">
            <w:pPr>
              <w:spacing w:after="0" w:line="240" w:lineRule="auto"/>
              <w:ind w:left="-697"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3CDB" w:rsidRPr="00C63CDB" w:rsidTr="00E7464E">
        <w:trPr>
          <w:trHeight w:val="293"/>
        </w:trPr>
        <w:tc>
          <w:tcPr>
            <w:tcW w:w="567" w:type="dxa"/>
            <w:tcBorders>
              <w:right w:val="single" w:sz="4" w:space="0" w:color="auto"/>
            </w:tcBorders>
          </w:tcPr>
          <w:p w:rsidR="00C63CDB" w:rsidRPr="00C63CDB" w:rsidRDefault="00C63CDB" w:rsidP="00C63CDB">
            <w:pPr>
              <w:spacing w:after="0" w:line="240" w:lineRule="auto"/>
              <w:ind w:left="-697"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305" w:type="dxa"/>
          </w:tcPr>
          <w:p w:rsidR="00C63CDB" w:rsidRPr="00C63CDB" w:rsidRDefault="00C63CDB" w:rsidP="00C63CDB">
            <w:pPr>
              <w:spacing w:after="0" w:line="240" w:lineRule="auto"/>
              <w:ind w:left="-697"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5" w:type="dxa"/>
            <w:tcBorders>
              <w:right w:val="single" w:sz="4" w:space="0" w:color="auto"/>
            </w:tcBorders>
          </w:tcPr>
          <w:p w:rsidR="00C63CDB" w:rsidRPr="00C63CDB" w:rsidRDefault="00C63CDB" w:rsidP="00C63CDB">
            <w:pPr>
              <w:spacing w:after="0" w:line="240" w:lineRule="auto"/>
              <w:ind w:left="-697"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left w:val="single" w:sz="4" w:space="0" w:color="auto"/>
            </w:tcBorders>
          </w:tcPr>
          <w:p w:rsidR="00C63CDB" w:rsidRPr="00C63CDB" w:rsidRDefault="00C63CDB" w:rsidP="00C63CDB">
            <w:pPr>
              <w:spacing w:after="0" w:line="240" w:lineRule="auto"/>
              <w:ind w:left="-697"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</w:tcPr>
          <w:p w:rsidR="00C63CDB" w:rsidRPr="00C63CDB" w:rsidRDefault="00C63CDB" w:rsidP="00C63CDB">
            <w:pPr>
              <w:spacing w:after="0" w:line="240" w:lineRule="auto"/>
              <w:ind w:left="-697"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63CDB" w:rsidRPr="00C63CDB" w:rsidRDefault="00C63CDB" w:rsidP="00C63CDB">
            <w:pPr>
              <w:spacing w:after="0" w:line="240" w:lineRule="auto"/>
              <w:ind w:left="-697"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3CDB" w:rsidRPr="00C63CDB" w:rsidTr="00E7464E">
        <w:trPr>
          <w:trHeight w:val="277"/>
        </w:trPr>
        <w:tc>
          <w:tcPr>
            <w:tcW w:w="567" w:type="dxa"/>
            <w:tcBorders>
              <w:right w:val="single" w:sz="4" w:space="0" w:color="auto"/>
            </w:tcBorders>
          </w:tcPr>
          <w:p w:rsidR="00C63CDB" w:rsidRPr="00C63CDB" w:rsidRDefault="00C63CDB" w:rsidP="00C63CDB">
            <w:pPr>
              <w:spacing w:after="0" w:line="240" w:lineRule="auto"/>
              <w:ind w:left="-697"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305" w:type="dxa"/>
          </w:tcPr>
          <w:p w:rsidR="00C63CDB" w:rsidRPr="00C63CDB" w:rsidRDefault="00C63CDB" w:rsidP="00C63CDB">
            <w:pPr>
              <w:spacing w:after="0" w:line="240" w:lineRule="auto"/>
              <w:ind w:left="-697"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5" w:type="dxa"/>
            <w:tcBorders>
              <w:right w:val="single" w:sz="4" w:space="0" w:color="auto"/>
            </w:tcBorders>
          </w:tcPr>
          <w:p w:rsidR="00C63CDB" w:rsidRPr="00C63CDB" w:rsidRDefault="00C63CDB" w:rsidP="00C63CDB">
            <w:pPr>
              <w:spacing w:after="0" w:line="240" w:lineRule="auto"/>
              <w:ind w:left="-697"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left w:val="single" w:sz="4" w:space="0" w:color="auto"/>
            </w:tcBorders>
          </w:tcPr>
          <w:p w:rsidR="00C63CDB" w:rsidRPr="00C63CDB" w:rsidRDefault="00C63CDB" w:rsidP="00C63CDB">
            <w:pPr>
              <w:spacing w:after="0" w:line="240" w:lineRule="auto"/>
              <w:ind w:left="-697"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</w:tcPr>
          <w:p w:rsidR="00C63CDB" w:rsidRPr="00C63CDB" w:rsidRDefault="00C63CDB" w:rsidP="00C63CDB">
            <w:pPr>
              <w:spacing w:after="0" w:line="240" w:lineRule="auto"/>
              <w:ind w:left="-697"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63CDB" w:rsidRPr="00C63CDB" w:rsidRDefault="00C63CDB" w:rsidP="00C63CDB">
            <w:pPr>
              <w:spacing w:after="0" w:line="240" w:lineRule="auto"/>
              <w:ind w:left="-697"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3CDB" w:rsidRPr="00C63CDB" w:rsidTr="00E7464E">
        <w:trPr>
          <w:trHeight w:val="311"/>
        </w:trPr>
        <w:tc>
          <w:tcPr>
            <w:tcW w:w="567" w:type="dxa"/>
            <w:tcBorders>
              <w:right w:val="single" w:sz="4" w:space="0" w:color="auto"/>
            </w:tcBorders>
          </w:tcPr>
          <w:p w:rsidR="00C63CDB" w:rsidRPr="00C63CDB" w:rsidRDefault="00C63CDB" w:rsidP="00C63CDB">
            <w:pPr>
              <w:spacing w:after="0" w:line="240" w:lineRule="auto"/>
              <w:ind w:left="-697"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05" w:type="dxa"/>
          </w:tcPr>
          <w:p w:rsidR="00C63CDB" w:rsidRPr="00C63CDB" w:rsidRDefault="00C63CDB" w:rsidP="00C63CDB">
            <w:pPr>
              <w:spacing w:after="0" w:line="240" w:lineRule="auto"/>
              <w:ind w:left="-697"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5" w:type="dxa"/>
            <w:tcBorders>
              <w:right w:val="single" w:sz="4" w:space="0" w:color="auto"/>
            </w:tcBorders>
          </w:tcPr>
          <w:p w:rsidR="00C63CDB" w:rsidRPr="00C63CDB" w:rsidRDefault="00C63CDB" w:rsidP="00C63CDB">
            <w:pPr>
              <w:spacing w:after="0" w:line="240" w:lineRule="auto"/>
              <w:ind w:left="-697"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left w:val="single" w:sz="4" w:space="0" w:color="auto"/>
            </w:tcBorders>
          </w:tcPr>
          <w:p w:rsidR="00C63CDB" w:rsidRPr="00C63CDB" w:rsidRDefault="00C63CDB" w:rsidP="00C63CDB">
            <w:pPr>
              <w:spacing w:after="0" w:line="240" w:lineRule="auto"/>
              <w:ind w:left="-697"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</w:tcPr>
          <w:p w:rsidR="00C63CDB" w:rsidRPr="00C63CDB" w:rsidRDefault="00C63CDB" w:rsidP="00C63CDB">
            <w:pPr>
              <w:spacing w:after="0" w:line="240" w:lineRule="auto"/>
              <w:ind w:left="-697"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63CDB" w:rsidRPr="00C63CDB" w:rsidRDefault="00C63CDB" w:rsidP="00C63CDB">
            <w:pPr>
              <w:spacing w:after="0" w:line="240" w:lineRule="auto"/>
              <w:ind w:left="-697"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3CDB" w:rsidRPr="00C63CDB" w:rsidTr="00E7464E">
        <w:trPr>
          <w:trHeight w:val="402"/>
        </w:trPr>
        <w:tc>
          <w:tcPr>
            <w:tcW w:w="567" w:type="dxa"/>
            <w:tcBorders>
              <w:right w:val="single" w:sz="4" w:space="0" w:color="auto"/>
            </w:tcBorders>
          </w:tcPr>
          <w:p w:rsidR="00C63CDB" w:rsidRPr="00C63CDB" w:rsidRDefault="00C63CDB" w:rsidP="00C63CDB">
            <w:pPr>
              <w:spacing w:after="0" w:line="240" w:lineRule="auto"/>
              <w:ind w:left="-697"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05" w:type="dxa"/>
          </w:tcPr>
          <w:p w:rsidR="00C63CDB" w:rsidRPr="00C63CDB" w:rsidRDefault="00C63CDB" w:rsidP="00C63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C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05" w:type="dxa"/>
            <w:tcBorders>
              <w:right w:val="single" w:sz="4" w:space="0" w:color="auto"/>
            </w:tcBorders>
          </w:tcPr>
          <w:p w:rsidR="00C63CDB" w:rsidRPr="00C63CDB" w:rsidRDefault="00C63CDB" w:rsidP="00C63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C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5245" w:type="dxa"/>
            <w:tcBorders>
              <w:left w:val="single" w:sz="4" w:space="0" w:color="auto"/>
            </w:tcBorders>
          </w:tcPr>
          <w:p w:rsidR="00C63CDB" w:rsidRPr="00C63CDB" w:rsidRDefault="00C63CDB" w:rsidP="00C63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</w:tcPr>
          <w:p w:rsidR="00C63CDB" w:rsidRPr="00C63CDB" w:rsidRDefault="00C63CDB" w:rsidP="00C63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97"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63CDB" w:rsidRPr="00C63CDB" w:rsidRDefault="00C63CDB" w:rsidP="00C63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97"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C63CDB" w:rsidRPr="00C63CDB" w:rsidRDefault="00C63CDB" w:rsidP="00C63C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CDB" w:rsidRPr="00C63CDB" w:rsidRDefault="00C63CDB" w:rsidP="00C63C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C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практики </w:t>
      </w:r>
    </w:p>
    <w:p w:rsidR="00C63CDB" w:rsidRPr="00C63CDB" w:rsidRDefault="00C63CDB" w:rsidP="00C63C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C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предприятия: </w:t>
      </w:r>
      <w:r w:rsidRPr="00C63CD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63CD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_________________  </w:t>
      </w:r>
      <w:r w:rsidRPr="00C63CD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707E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C63CDB" w:rsidRPr="00C63CDB" w:rsidRDefault="00C63CDB" w:rsidP="00C63C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CD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63CD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63CD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63CD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63CD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63CDB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</w:t>
      </w:r>
      <w:r w:rsidRPr="00C63CD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63CD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63CD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________________________________</w:t>
      </w:r>
    </w:p>
    <w:p w:rsidR="00C63CDB" w:rsidRPr="00C63CDB" w:rsidRDefault="00F707EA" w:rsidP="00C63CDB">
      <w:pPr>
        <w:spacing w:after="0" w:line="240" w:lineRule="auto"/>
        <w:ind w:left="57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C63CDB" w:rsidRPr="00C63CDB" w:rsidRDefault="00C63CDB" w:rsidP="00C63C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CDB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  <w:r w:rsidRPr="00C63CD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63CD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63CD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63CD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63CD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63CD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63CD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63CD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63CD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63CDB">
        <w:rPr>
          <w:rFonts w:ascii="Times New Roman" w:eastAsia="Times New Roman" w:hAnsi="Times New Roman" w:cs="Times New Roman"/>
          <w:sz w:val="20"/>
          <w:szCs w:val="20"/>
          <w:lang w:eastAsia="ru-RU"/>
        </w:rPr>
        <w:t>Ф.И.О., должность</w:t>
      </w:r>
    </w:p>
    <w:p w:rsidR="00C63CDB" w:rsidRPr="00C63CDB" w:rsidRDefault="00C63CDB" w:rsidP="00C63CDB">
      <w:pPr>
        <w:widowControl w:val="0"/>
        <w:spacing w:after="0" w:line="288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pacing w:val="20"/>
          <w:sz w:val="32"/>
          <w:szCs w:val="28"/>
          <w:lang w:eastAsia="ru-RU"/>
        </w:rPr>
      </w:pPr>
      <w:r w:rsidRPr="00C63CDB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bookmarkStart w:id="3" w:name="_Toc22489795"/>
      <w:r w:rsidRPr="00C63CDB">
        <w:rPr>
          <w:rFonts w:ascii="Times New Roman" w:eastAsia="Times New Roman" w:hAnsi="Times New Roman" w:cs="Times New Roman"/>
          <w:b/>
          <w:caps/>
          <w:spacing w:val="20"/>
          <w:sz w:val="32"/>
          <w:szCs w:val="28"/>
          <w:lang w:eastAsia="ru-RU"/>
        </w:rPr>
        <w:lastRenderedPageBreak/>
        <w:t>Приложение в</w:t>
      </w:r>
      <w:bookmarkEnd w:id="3"/>
    </w:p>
    <w:p w:rsidR="00C63CDB" w:rsidRPr="00C63CDB" w:rsidRDefault="00C63CDB" w:rsidP="00F707EA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CD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C63CDB" w:rsidRPr="00C63CDB" w:rsidTr="00E7464E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C63CDB" w:rsidRPr="00C63CDB" w:rsidRDefault="00C63CDB" w:rsidP="00C63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63CDB" w:rsidRPr="00C63CDB" w:rsidTr="00E7464E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067BB3" w:rsidRPr="00067BB3" w:rsidRDefault="00067BB3" w:rsidP="0006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67B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федеральное государственное автономное образовательное </w:t>
            </w:r>
          </w:p>
          <w:p w:rsidR="00067BB3" w:rsidRPr="00067BB3" w:rsidRDefault="00067BB3" w:rsidP="0006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67B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учреждение высшего образования </w:t>
            </w:r>
          </w:p>
          <w:p w:rsidR="00067BB3" w:rsidRPr="00067BB3" w:rsidRDefault="00067BB3" w:rsidP="0006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67B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«Мурманский арктический университет»</w:t>
            </w:r>
          </w:p>
          <w:p w:rsidR="00067BB3" w:rsidRPr="00067BB3" w:rsidRDefault="00067BB3" w:rsidP="0006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67B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(ФГАОУ ВО  «МАУ»)</w:t>
            </w:r>
          </w:p>
          <w:p w:rsidR="00067BB3" w:rsidRPr="00067BB3" w:rsidRDefault="00067BB3" w:rsidP="0006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67B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Колледж МАУ</w:t>
            </w:r>
          </w:p>
          <w:p w:rsidR="00C63CDB" w:rsidRPr="00C63CDB" w:rsidRDefault="00C63CDB" w:rsidP="00C63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63CDB" w:rsidRPr="00C63CDB" w:rsidRDefault="00C63CDB" w:rsidP="00C63C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3CDB" w:rsidRPr="00C63CDB" w:rsidRDefault="00C63CDB" w:rsidP="00C63CD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3CDB" w:rsidRPr="00C63CDB" w:rsidRDefault="00C63CDB" w:rsidP="00C63C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pacing w:val="20"/>
          <w:sz w:val="36"/>
          <w:szCs w:val="36"/>
          <w:lang w:eastAsia="ru-RU"/>
        </w:rPr>
      </w:pPr>
      <w:r w:rsidRPr="00C63CDB">
        <w:rPr>
          <w:rFonts w:ascii="Times New Roman" w:eastAsia="Times New Roman" w:hAnsi="Times New Roman" w:cs="Times New Roman"/>
          <w:b/>
          <w:caps/>
          <w:spacing w:val="20"/>
          <w:sz w:val="36"/>
          <w:szCs w:val="36"/>
          <w:lang w:eastAsia="ru-RU"/>
        </w:rPr>
        <w:t>характеристика</w:t>
      </w:r>
    </w:p>
    <w:p w:rsidR="00C63CDB" w:rsidRPr="00C63CDB" w:rsidRDefault="00C63CDB" w:rsidP="00C63C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C63CDB" w:rsidRPr="00C63CDB" w:rsidRDefault="00C63CDB" w:rsidP="00C63C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C63CDB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о прохождении практики</w:t>
      </w:r>
    </w:p>
    <w:p w:rsidR="00C63CDB" w:rsidRPr="00C63CDB" w:rsidRDefault="00C63CDB" w:rsidP="00C63C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pacing w:val="20"/>
          <w:sz w:val="28"/>
          <w:szCs w:val="28"/>
          <w:lang w:eastAsia="ru-RU"/>
        </w:rPr>
      </w:pPr>
    </w:p>
    <w:p w:rsidR="00C63CDB" w:rsidRPr="00C63CDB" w:rsidRDefault="00C63CDB" w:rsidP="00C63C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pacing w:val="20"/>
          <w:sz w:val="28"/>
          <w:szCs w:val="28"/>
          <w:lang w:eastAsia="ru-RU"/>
        </w:rPr>
      </w:pPr>
    </w:p>
    <w:p w:rsidR="00C63CDB" w:rsidRPr="00C63CDB" w:rsidRDefault="00C63CDB" w:rsidP="00C63C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3CDB" w:rsidRPr="00C63CDB" w:rsidRDefault="00C63CDB" w:rsidP="00C63CD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63CD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 _________________________________________________</w:t>
      </w:r>
    </w:p>
    <w:p w:rsidR="00C63CDB" w:rsidRPr="00C63CDB" w:rsidRDefault="00C63CDB" w:rsidP="00C63C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C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прошел</w:t>
      </w:r>
      <w:r w:rsidRPr="00C63CD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преддипломную </w:t>
      </w:r>
      <w:r w:rsidRPr="00C63C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практику</w:t>
      </w:r>
    </w:p>
    <w:p w:rsidR="00C63CDB" w:rsidRPr="00C63CDB" w:rsidRDefault="00C63CDB" w:rsidP="00C63CDB">
      <w:pPr>
        <w:spacing w:after="0" w:line="360" w:lineRule="auto"/>
        <w:ind w:left="85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3CD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(вид практики)</w:t>
      </w:r>
    </w:p>
    <w:p w:rsidR="00C63CDB" w:rsidRPr="00C63CDB" w:rsidRDefault="00C63CDB" w:rsidP="00C63CD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C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специальности </w:t>
      </w:r>
      <w:r w:rsidR="000573B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38.02.06 Финансы</w:t>
      </w:r>
    </w:p>
    <w:p w:rsidR="00C63CDB" w:rsidRDefault="00C63CDB" w:rsidP="00C63CD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63C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(в) </w:t>
      </w:r>
      <w:r w:rsidRPr="00C63CD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___________________________________________________</w:t>
      </w:r>
      <w:r w:rsidR="000573B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____________________</w:t>
      </w:r>
    </w:p>
    <w:p w:rsidR="000573BA" w:rsidRPr="00C63CDB" w:rsidRDefault="000573BA" w:rsidP="00C63CD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____________________________________________________________________________</w:t>
      </w:r>
    </w:p>
    <w:p w:rsidR="00C63CDB" w:rsidRPr="00C63CDB" w:rsidRDefault="00C63CDB" w:rsidP="00C63CDB">
      <w:pPr>
        <w:shd w:val="clear" w:color="auto" w:fill="FFFFFF"/>
        <w:spacing w:after="0" w:line="240" w:lineRule="auto"/>
        <w:ind w:left="115"/>
        <w:jc w:val="center"/>
        <w:rPr>
          <w:rFonts w:ascii="Times New Roman" w:eastAsia="Times New Roman" w:hAnsi="Times New Roman" w:cs="Times New Roman"/>
          <w:bCs/>
          <w:spacing w:val="-7"/>
          <w:sz w:val="18"/>
          <w:szCs w:val="18"/>
          <w:lang w:eastAsia="ru-RU"/>
        </w:rPr>
      </w:pPr>
    </w:p>
    <w:p w:rsidR="00C63CDB" w:rsidRPr="00C63CDB" w:rsidRDefault="00C63CDB" w:rsidP="00C63CDB">
      <w:pPr>
        <w:shd w:val="clear" w:color="auto" w:fill="FFFFFF"/>
        <w:spacing w:after="0" w:line="240" w:lineRule="auto"/>
        <w:ind w:left="115"/>
        <w:jc w:val="center"/>
        <w:rPr>
          <w:rFonts w:ascii="Times New Roman" w:eastAsia="Times New Roman" w:hAnsi="Times New Roman" w:cs="Times New Roman"/>
          <w:bCs/>
          <w:spacing w:val="-7"/>
          <w:sz w:val="18"/>
          <w:szCs w:val="18"/>
          <w:lang w:eastAsia="ru-RU"/>
        </w:rPr>
      </w:pPr>
    </w:p>
    <w:p w:rsidR="00C63CDB" w:rsidRPr="00C63CDB" w:rsidRDefault="00C63CDB" w:rsidP="00C63CDB">
      <w:pPr>
        <w:shd w:val="clear" w:color="auto" w:fill="FFFFFF"/>
        <w:spacing w:after="0" w:line="240" w:lineRule="auto"/>
        <w:ind w:left="11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CDB">
        <w:rPr>
          <w:rFonts w:ascii="Times New Roman" w:eastAsia="Times New Roman" w:hAnsi="Times New Roman" w:cs="Times New Roman"/>
          <w:bCs/>
          <w:spacing w:val="-7"/>
          <w:sz w:val="24"/>
          <w:szCs w:val="24"/>
          <w:lang w:eastAsia="ru-RU"/>
        </w:rPr>
        <w:t xml:space="preserve">в период         с </w:t>
      </w:r>
      <w:r w:rsidRPr="00C63CDB">
        <w:rPr>
          <w:rFonts w:ascii="Times New Roman" w:eastAsia="Times New Roman" w:hAnsi="Times New Roman" w:cs="Times New Roman"/>
          <w:bCs/>
          <w:spacing w:val="-7"/>
          <w:sz w:val="24"/>
          <w:szCs w:val="24"/>
          <w:u w:val="single"/>
          <w:lang w:eastAsia="ru-RU"/>
        </w:rPr>
        <w:t>«_____»____________</w:t>
      </w:r>
      <w:r w:rsidRPr="00C63CDB">
        <w:rPr>
          <w:rFonts w:ascii="Times New Roman" w:eastAsia="Times New Roman" w:hAnsi="Times New Roman" w:cs="Times New Roman"/>
          <w:bCs/>
          <w:spacing w:val="-7"/>
          <w:sz w:val="24"/>
          <w:szCs w:val="24"/>
          <w:lang w:eastAsia="ru-RU"/>
        </w:rPr>
        <w:t xml:space="preserve"> 20</w:t>
      </w:r>
      <w:r w:rsidRPr="00C63CDB">
        <w:rPr>
          <w:rFonts w:ascii="Times New Roman" w:eastAsia="Times New Roman" w:hAnsi="Times New Roman" w:cs="Times New Roman"/>
          <w:bCs/>
          <w:spacing w:val="-7"/>
          <w:sz w:val="24"/>
          <w:szCs w:val="24"/>
          <w:u w:val="single"/>
          <w:lang w:eastAsia="ru-RU"/>
        </w:rPr>
        <w:t>___</w:t>
      </w:r>
      <w:r w:rsidRPr="00C63CDB">
        <w:rPr>
          <w:rFonts w:ascii="Times New Roman" w:eastAsia="Times New Roman" w:hAnsi="Times New Roman" w:cs="Times New Roman"/>
          <w:bCs/>
          <w:spacing w:val="-7"/>
          <w:sz w:val="24"/>
          <w:szCs w:val="24"/>
          <w:lang w:eastAsia="ru-RU"/>
        </w:rPr>
        <w:t>г.                 по «</w:t>
      </w:r>
      <w:r w:rsidRPr="00C63CDB">
        <w:rPr>
          <w:rFonts w:ascii="Times New Roman" w:eastAsia="Times New Roman" w:hAnsi="Times New Roman" w:cs="Times New Roman"/>
          <w:bCs/>
          <w:spacing w:val="-7"/>
          <w:sz w:val="24"/>
          <w:szCs w:val="24"/>
          <w:u w:val="single"/>
          <w:lang w:eastAsia="ru-RU"/>
        </w:rPr>
        <w:t>___»_________________</w:t>
      </w:r>
      <w:r w:rsidRPr="00C63CDB">
        <w:rPr>
          <w:rFonts w:ascii="Times New Roman" w:eastAsia="Times New Roman" w:hAnsi="Times New Roman" w:cs="Times New Roman"/>
          <w:bCs/>
          <w:spacing w:val="-7"/>
          <w:sz w:val="24"/>
          <w:szCs w:val="24"/>
          <w:lang w:eastAsia="ru-RU"/>
        </w:rPr>
        <w:t xml:space="preserve"> 20</w:t>
      </w:r>
      <w:r w:rsidRPr="00C63CDB">
        <w:rPr>
          <w:rFonts w:ascii="Times New Roman" w:eastAsia="Times New Roman" w:hAnsi="Times New Roman" w:cs="Times New Roman"/>
          <w:bCs/>
          <w:spacing w:val="-7"/>
          <w:sz w:val="24"/>
          <w:szCs w:val="24"/>
          <w:u w:val="single"/>
          <w:lang w:eastAsia="ru-RU"/>
        </w:rPr>
        <w:t>___</w:t>
      </w:r>
      <w:r w:rsidRPr="00C63CDB">
        <w:rPr>
          <w:rFonts w:ascii="Times New Roman" w:eastAsia="Times New Roman" w:hAnsi="Times New Roman" w:cs="Times New Roman"/>
          <w:bCs/>
          <w:spacing w:val="-7"/>
          <w:sz w:val="24"/>
          <w:szCs w:val="24"/>
          <w:lang w:eastAsia="ru-RU"/>
        </w:rPr>
        <w:t>г.</w:t>
      </w:r>
    </w:p>
    <w:p w:rsidR="00C63CDB" w:rsidRPr="00C63CDB" w:rsidRDefault="00C63CDB" w:rsidP="00C63C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63CDB" w:rsidRPr="00C63CDB" w:rsidRDefault="00C63CDB" w:rsidP="00C63C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63CDB" w:rsidRPr="00C63CDB" w:rsidRDefault="00C63CDB" w:rsidP="00C63C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3C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прохождения практики</w:t>
      </w:r>
    </w:p>
    <w:p w:rsidR="00C63CDB" w:rsidRPr="00C63CDB" w:rsidRDefault="00C63CDB" w:rsidP="00C63C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63CDB" w:rsidRPr="00C63CDB" w:rsidRDefault="00C63CDB" w:rsidP="00C63CDB">
      <w:pPr>
        <w:shd w:val="clear" w:color="auto" w:fill="FFFFFF"/>
        <w:spacing w:before="326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3CDB">
        <w:rPr>
          <w:rFonts w:ascii="Times New Roman" w:eastAsia="Times New Roman" w:hAnsi="Times New Roman" w:cs="Times New Roman"/>
          <w:spacing w:val="-36"/>
          <w:sz w:val="24"/>
          <w:szCs w:val="24"/>
          <w:lang w:eastAsia="ru-RU"/>
        </w:rPr>
        <w:t>1.</w:t>
      </w:r>
      <w:r w:rsidRPr="00C63C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Pr="00C63CD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рограмма практики выполнена:</w:t>
      </w:r>
    </w:p>
    <w:p w:rsidR="00C63CDB" w:rsidRPr="00C63CDB" w:rsidRDefault="00C63CDB" w:rsidP="00C63CDB">
      <w:pPr>
        <w:shd w:val="clear" w:color="auto" w:fill="FFFFFF"/>
        <w:tabs>
          <w:tab w:val="left" w:pos="8784"/>
          <w:tab w:val="left" w:leader="underscore" w:pos="9067"/>
        </w:tabs>
        <w:spacing w:after="0" w:line="278" w:lineRule="exact"/>
        <w:ind w:firstLine="432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C63CDB">
        <w:rPr>
          <w:rFonts w:ascii="Times New Roman" w:eastAsia="Times New Roman" w:hAnsi="Times New Roman" w:cs="Times New Roman"/>
          <w:noProof/>
          <w:spacing w:val="-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5087620</wp:posOffset>
                </wp:positionH>
                <wp:positionV relativeFrom="paragraph">
                  <wp:posOffset>32385</wp:posOffset>
                </wp:positionV>
                <wp:extent cx="152400" cy="152400"/>
                <wp:effectExtent l="5080" t="13970" r="13970" b="5080"/>
                <wp:wrapNone/>
                <wp:docPr id="47" name="Прямоугольник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B90214" id="Прямоугольник 47" o:spid="_x0000_s1026" style="position:absolute;margin-left:400.6pt;margin-top:2.55pt;width:12pt;height:1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"/>
            </w:pict>
          </mc:Fallback>
        </mc:AlternateContent>
      </w:r>
      <w:r w:rsidRPr="00C63CDB">
        <w:rPr>
          <w:rFonts w:ascii="Times New Roman" w:eastAsia="Times New Roman" w:hAnsi="Times New Roman" w:cs="Times New Roman"/>
          <w:noProof/>
          <w:spacing w:val="-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2506345</wp:posOffset>
                </wp:positionH>
                <wp:positionV relativeFrom="paragraph">
                  <wp:posOffset>22860</wp:posOffset>
                </wp:positionV>
                <wp:extent cx="152400" cy="152400"/>
                <wp:effectExtent l="5080" t="13970" r="13970" b="5080"/>
                <wp:wrapNone/>
                <wp:docPr id="46" name="Прямоугольник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BD3C7E" id="Прямоугольник 46" o:spid="_x0000_s1026" style="position:absolute;margin-left:197.35pt;margin-top:1.8pt;width:12pt;height:1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"/>
            </w:pict>
          </mc:Fallback>
        </mc:AlternateContent>
      </w:r>
      <w:r w:rsidRPr="00C63CDB">
        <w:rPr>
          <w:rFonts w:ascii="Times New Roman" w:eastAsia="Times New Roman" w:hAnsi="Times New Roman" w:cs="Times New Roman"/>
          <w:noProof/>
          <w:spacing w:val="-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4030345</wp:posOffset>
                </wp:positionH>
                <wp:positionV relativeFrom="paragraph">
                  <wp:posOffset>22860</wp:posOffset>
                </wp:positionV>
                <wp:extent cx="152400" cy="152400"/>
                <wp:effectExtent l="5080" t="13970" r="13970" b="5080"/>
                <wp:wrapNone/>
                <wp:docPr id="45" name="Прямоугольник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99A7C4" id="Прямоугольник 45" o:spid="_x0000_s1026" style="position:absolute;margin-left:317.35pt;margin-top:1.8pt;width:12pt;height:1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"/>
            </w:pict>
          </mc:Fallback>
        </mc:AlternateContent>
      </w:r>
      <w:r w:rsidRPr="00C63CD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 полном объёме            частично              не выполнена</w:t>
      </w:r>
    </w:p>
    <w:p w:rsidR="00C63CDB" w:rsidRPr="00C63CDB" w:rsidRDefault="00C63CDB" w:rsidP="00C63CDB">
      <w:pPr>
        <w:shd w:val="clear" w:color="auto" w:fill="FFFFFF"/>
        <w:tabs>
          <w:tab w:val="left" w:pos="326"/>
        </w:tabs>
        <w:spacing w:after="0" w:line="278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CDB">
        <w:rPr>
          <w:rFonts w:ascii="Times New Roman" w:eastAsia="Times New Roman" w:hAnsi="Times New Roman" w:cs="Times New Roman"/>
          <w:spacing w:val="-19"/>
          <w:sz w:val="24"/>
          <w:szCs w:val="24"/>
          <w:lang w:eastAsia="ru-RU"/>
        </w:rPr>
        <w:t>2.</w:t>
      </w:r>
      <w:r w:rsidRPr="00C63C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Характеристика на практиканта</w:t>
      </w:r>
    </w:p>
    <w:p w:rsidR="00C63CDB" w:rsidRPr="00C63CDB" w:rsidRDefault="00C63CDB" w:rsidP="00C63CDB">
      <w:pPr>
        <w:shd w:val="clear" w:color="auto" w:fill="FFFFFF"/>
        <w:tabs>
          <w:tab w:val="left" w:pos="326"/>
        </w:tabs>
        <w:spacing w:after="0" w:line="278" w:lineRule="exact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C63CDB" w:rsidRPr="00C63CDB" w:rsidRDefault="00C63CDB" w:rsidP="00C63CDB">
      <w:pPr>
        <w:shd w:val="clear" w:color="auto" w:fill="FFFFFF"/>
        <w:tabs>
          <w:tab w:val="left" w:pos="326"/>
        </w:tabs>
        <w:spacing w:after="0" w:line="278" w:lineRule="exact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63CDB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3192145</wp:posOffset>
                </wp:positionH>
                <wp:positionV relativeFrom="paragraph">
                  <wp:posOffset>12700</wp:posOffset>
                </wp:positionV>
                <wp:extent cx="152400" cy="152400"/>
                <wp:effectExtent l="5080" t="5080" r="13970" b="13970"/>
                <wp:wrapNone/>
                <wp:docPr id="44" name="Прямоугольник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B90C0F" id="Прямоугольник 44" o:spid="_x0000_s1026" style="position:absolute;margin-left:251.35pt;margin-top:1pt;width:12pt;height:1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"/>
            </w:pict>
          </mc:Fallback>
        </mc:AlternateContent>
      </w:r>
      <w:r w:rsidRPr="00C63CDB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2258695</wp:posOffset>
                </wp:positionH>
                <wp:positionV relativeFrom="paragraph">
                  <wp:posOffset>60325</wp:posOffset>
                </wp:positionV>
                <wp:extent cx="152400" cy="152400"/>
                <wp:effectExtent l="5080" t="5080" r="13970" b="13970"/>
                <wp:wrapNone/>
                <wp:docPr id="43" name="Прямоугольник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12A415" id="Прямоугольник 43" o:spid="_x0000_s1026" style="position:absolute;margin-left:177.85pt;margin-top:4.75pt;width:12pt;height:1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"/>
            </w:pict>
          </mc:Fallback>
        </mc:AlternateContent>
      </w:r>
      <w:r w:rsidRPr="00C63CDB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4716145</wp:posOffset>
                </wp:positionH>
                <wp:positionV relativeFrom="paragraph">
                  <wp:posOffset>50800</wp:posOffset>
                </wp:positionV>
                <wp:extent cx="152400" cy="152400"/>
                <wp:effectExtent l="5080" t="5080" r="13970" b="13970"/>
                <wp:wrapNone/>
                <wp:docPr id="42" name="Прямоугольник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FA8AD7" id="Прямоугольник 42" o:spid="_x0000_s1026" style="position:absolute;margin-left:371.35pt;margin-top:4pt;width:12pt;height:1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"/>
            </w:pict>
          </mc:Fallback>
        </mc:AlternateContent>
      </w:r>
      <w:r w:rsidRPr="00C63CD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Уровень теоретических  знаний: </w:t>
      </w:r>
      <w:r w:rsidRPr="00C63CDB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  <w:t xml:space="preserve">        </w:t>
      </w:r>
      <w:r w:rsidRPr="00C63CD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низкий                  средний</w:t>
      </w:r>
      <w:r w:rsidRPr="00C63CD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ab/>
      </w:r>
      <w:r w:rsidRPr="00C63CD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ab/>
        <w:t>высокий</w:t>
      </w:r>
    </w:p>
    <w:p w:rsidR="00C63CDB" w:rsidRPr="00C63CDB" w:rsidRDefault="00C63CDB" w:rsidP="00C63CDB">
      <w:pPr>
        <w:shd w:val="clear" w:color="auto" w:fill="FFFFFF"/>
        <w:tabs>
          <w:tab w:val="left" w:pos="326"/>
        </w:tabs>
        <w:spacing w:after="0" w:line="278" w:lineRule="exact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63CDB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2239645</wp:posOffset>
                </wp:positionH>
                <wp:positionV relativeFrom="paragraph">
                  <wp:posOffset>179070</wp:posOffset>
                </wp:positionV>
                <wp:extent cx="152400" cy="152400"/>
                <wp:effectExtent l="5080" t="5080" r="13970" b="13970"/>
                <wp:wrapNone/>
                <wp:docPr id="41" name="Прямоугольник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C09229" id="Прямоугольник 41" o:spid="_x0000_s1026" style="position:absolute;margin-left:176.35pt;margin-top:14.1pt;width:12pt;height:12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"/>
            </w:pict>
          </mc:Fallback>
        </mc:AlternateContent>
      </w:r>
    </w:p>
    <w:p w:rsidR="00C63CDB" w:rsidRPr="00C63CDB" w:rsidRDefault="00C63CDB" w:rsidP="00C63CDB">
      <w:pPr>
        <w:shd w:val="clear" w:color="auto" w:fill="FFFFFF"/>
        <w:tabs>
          <w:tab w:val="left" w:pos="326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63CDB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3220720</wp:posOffset>
                </wp:positionH>
                <wp:positionV relativeFrom="paragraph">
                  <wp:posOffset>12065</wp:posOffset>
                </wp:positionV>
                <wp:extent cx="152400" cy="152400"/>
                <wp:effectExtent l="5080" t="5080" r="13970" b="13970"/>
                <wp:wrapNone/>
                <wp:docPr id="40" name="Прямоугольник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1598B7" id="Прямоугольник 40" o:spid="_x0000_s1026" style="position:absolute;margin-left:253.6pt;margin-top:.95pt;width:12pt;height:12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"/>
            </w:pict>
          </mc:Fallback>
        </mc:AlternateContent>
      </w:r>
      <w:r w:rsidRPr="00C63CDB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4716145</wp:posOffset>
                </wp:positionH>
                <wp:positionV relativeFrom="paragraph">
                  <wp:posOffset>2540</wp:posOffset>
                </wp:positionV>
                <wp:extent cx="152400" cy="152400"/>
                <wp:effectExtent l="5080" t="5080" r="13970" b="13970"/>
                <wp:wrapNone/>
                <wp:docPr id="39" name="Прямоугольник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7084CA" id="Прямоугольник 39" o:spid="_x0000_s1026" style="position:absolute;margin-left:371.35pt;margin-top:.2pt;width:12pt;height:12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"/>
            </w:pict>
          </mc:Fallback>
        </mc:AlternateContent>
      </w:r>
      <w:r w:rsidRPr="00C63CD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Уровень практических навыков:         низкий                  средний</w:t>
      </w:r>
      <w:r w:rsidRPr="00C63CD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ab/>
      </w:r>
      <w:r w:rsidRPr="00C63CD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ab/>
      </w:r>
      <w:r w:rsidRPr="00C63CD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ab/>
        <w:t>высокий</w:t>
      </w:r>
    </w:p>
    <w:p w:rsidR="00C63CDB" w:rsidRPr="00C63CDB" w:rsidRDefault="00C63CDB" w:rsidP="00C63CDB">
      <w:pPr>
        <w:shd w:val="clear" w:color="auto" w:fill="FFFFFF"/>
        <w:tabs>
          <w:tab w:val="left" w:pos="326"/>
        </w:tabs>
        <w:spacing w:after="0" w:line="278" w:lineRule="exact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C63CDB" w:rsidRPr="00C63CDB" w:rsidRDefault="00C63CDB" w:rsidP="00C63CDB">
      <w:pPr>
        <w:shd w:val="clear" w:color="auto" w:fill="FFFFFF"/>
        <w:tabs>
          <w:tab w:val="left" w:leader="dot" w:pos="2549"/>
          <w:tab w:val="left" w:leader="underscore" w:pos="4368"/>
          <w:tab w:val="left" w:leader="underscore" w:pos="9067"/>
        </w:tabs>
        <w:spacing w:before="5" w:after="0" w:line="360" w:lineRule="auto"/>
        <w:jc w:val="both"/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eastAsia="ru-RU"/>
        </w:rPr>
      </w:pPr>
      <w:r w:rsidRPr="00C63CDB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5240020</wp:posOffset>
                </wp:positionH>
                <wp:positionV relativeFrom="paragraph">
                  <wp:posOffset>20955</wp:posOffset>
                </wp:positionV>
                <wp:extent cx="152400" cy="152400"/>
                <wp:effectExtent l="5080" t="5715" r="13970" b="13335"/>
                <wp:wrapNone/>
                <wp:docPr id="38" name="Прямоугольник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E5E554" id="Прямоугольник 38" o:spid="_x0000_s1026" style="position:absolute;margin-left:412.6pt;margin-top:1.65pt;width:12pt;height:1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"/>
            </w:pict>
          </mc:Fallback>
        </mc:AlternateContent>
      </w:r>
      <w:r w:rsidRPr="00C63CDB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4354195</wp:posOffset>
                </wp:positionH>
                <wp:positionV relativeFrom="paragraph">
                  <wp:posOffset>30480</wp:posOffset>
                </wp:positionV>
                <wp:extent cx="152400" cy="152400"/>
                <wp:effectExtent l="5080" t="5715" r="13970" b="13335"/>
                <wp:wrapNone/>
                <wp:docPr id="37" name="Прямоугольник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CAB4CD" id="Прямоугольник 37" o:spid="_x0000_s1026" style="position:absolute;margin-left:342.85pt;margin-top:2.4pt;width:12pt;height:1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"/>
            </w:pict>
          </mc:Fallback>
        </mc:AlternateContent>
      </w:r>
      <w:r w:rsidRPr="00C63CDB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3408680</wp:posOffset>
                </wp:positionH>
                <wp:positionV relativeFrom="paragraph">
                  <wp:posOffset>49530</wp:posOffset>
                </wp:positionV>
                <wp:extent cx="152400" cy="152400"/>
                <wp:effectExtent l="12065" t="5715" r="6985" b="13335"/>
                <wp:wrapNone/>
                <wp:docPr id="36" name="Прямоугольник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61B1A6" id="Прямоугольник 36" o:spid="_x0000_s1026" style="position:absolute;margin-left:268.4pt;margin-top:3.9pt;width:12pt;height:1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"/>
            </w:pict>
          </mc:Fallback>
        </mc:AlternateContent>
      </w:r>
      <w:r w:rsidRPr="00C63CDB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eastAsia="ru-RU"/>
        </w:rPr>
        <w:t xml:space="preserve">Готовность к профессиональной деятельности:              </w:t>
      </w:r>
      <w:r w:rsidRPr="00C63CD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низкая            средняя         высокая</w:t>
      </w:r>
      <w:r w:rsidRPr="00C63CDB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eastAsia="ru-RU"/>
        </w:rPr>
        <w:t xml:space="preserve">  </w:t>
      </w:r>
    </w:p>
    <w:p w:rsidR="00C63CDB" w:rsidRPr="00C63CDB" w:rsidRDefault="00C63CDB" w:rsidP="00C63CDB">
      <w:pPr>
        <w:shd w:val="clear" w:color="auto" w:fill="FFFFFF"/>
        <w:tabs>
          <w:tab w:val="left" w:leader="dot" w:pos="2549"/>
          <w:tab w:val="left" w:leader="underscore" w:pos="4368"/>
          <w:tab w:val="left" w:leader="underscore" w:pos="9067"/>
        </w:tabs>
        <w:spacing w:before="5" w:after="0" w:line="278" w:lineRule="exact"/>
        <w:jc w:val="both"/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eastAsia="ru-RU"/>
        </w:rPr>
      </w:pPr>
    </w:p>
    <w:p w:rsidR="00C63CDB" w:rsidRPr="00C63CDB" w:rsidRDefault="00C63CDB" w:rsidP="00C63CDB">
      <w:pPr>
        <w:shd w:val="clear" w:color="auto" w:fill="FFFFFF"/>
        <w:tabs>
          <w:tab w:val="left" w:leader="dot" w:pos="2549"/>
          <w:tab w:val="left" w:leader="underscore" w:pos="4368"/>
          <w:tab w:val="left" w:leader="underscore" w:pos="9067"/>
        </w:tabs>
        <w:spacing w:before="5" w:after="0" w:line="278" w:lineRule="exact"/>
        <w:jc w:val="both"/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eastAsia="ru-RU"/>
        </w:rPr>
      </w:pPr>
      <w:r w:rsidRPr="00C63CDB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5173345</wp:posOffset>
                </wp:positionH>
                <wp:positionV relativeFrom="paragraph">
                  <wp:posOffset>61595</wp:posOffset>
                </wp:positionV>
                <wp:extent cx="152400" cy="152400"/>
                <wp:effectExtent l="5080" t="5715" r="13970" b="13335"/>
                <wp:wrapNone/>
                <wp:docPr id="35" name="Прямоугольник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372AA1" id="Прямоугольник 35" o:spid="_x0000_s1026" style="position:absolute;margin-left:407.35pt;margin-top:4.85pt;width:12pt;height:1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"/>
            </w:pict>
          </mc:Fallback>
        </mc:AlternateContent>
      </w:r>
      <w:r w:rsidRPr="00C63CDB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3612515</wp:posOffset>
                </wp:positionH>
                <wp:positionV relativeFrom="paragraph">
                  <wp:posOffset>33020</wp:posOffset>
                </wp:positionV>
                <wp:extent cx="152400" cy="152400"/>
                <wp:effectExtent l="6350" t="5715" r="12700" b="13335"/>
                <wp:wrapNone/>
                <wp:docPr id="34" name="Прямоугольник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A8B3DA" id="Прямоугольник 34" o:spid="_x0000_s1026" style="position:absolute;margin-left:284.45pt;margin-top:2.6pt;width:12pt;height:1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"/>
            </w:pict>
          </mc:Fallback>
        </mc:AlternateContent>
      </w:r>
      <w:r w:rsidRPr="00C63CDB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4363720</wp:posOffset>
                </wp:positionH>
                <wp:positionV relativeFrom="paragraph">
                  <wp:posOffset>52070</wp:posOffset>
                </wp:positionV>
                <wp:extent cx="152400" cy="152400"/>
                <wp:effectExtent l="5080" t="5715" r="13970" b="13335"/>
                <wp:wrapNone/>
                <wp:docPr id="33" name="Прямоугольник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5B3048" id="Прямоугольник 33" o:spid="_x0000_s1026" style="position:absolute;margin-left:343.6pt;margin-top:4.1pt;width:12pt;height:1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"/>
            </w:pict>
          </mc:Fallback>
        </mc:AlternateContent>
      </w:r>
      <w:r w:rsidRPr="00C63CDB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eastAsia="ru-RU"/>
        </w:rPr>
        <w:t xml:space="preserve">Качество выполнения производственных заданий:             </w:t>
      </w:r>
      <w:r w:rsidRPr="00C63CD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низкое           среднее         высокое</w:t>
      </w:r>
    </w:p>
    <w:p w:rsidR="00C63CDB" w:rsidRPr="00C63CDB" w:rsidRDefault="00C63CDB" w:rsidP="00C63C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</w:pPr>
    </w:p>
    <w:p w:rsidR="00C63CDB" w:rsidRPr="00C63CDB" w:rsidRDefault="00067BB3" w:rsidP="00C63C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63CDB">
        <w:rPr>
          <w:rFonts w:ascii="Times New Roman" w:eastAsia="Times New Roman" w:hAnsi="Times New Roman" w:cs="Times New Roman"/>
          <w:i/>
          <w:iCs/>
          <w:noProof/>
          <w:spacing w:val="-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4421505</wp:posOffset>
                </wp:positionH>
                <wp:positionV relativeFrom="paragraph">
                  <wp:posOffset>13335</wp:posOffset>
                </wp:positionV>
                <wp:extent cx="152400" cy="152400"/>
                <wp:effectExtent l="5080" t="6350" r="13970" b="12700"/>
                <wp:wrapNone/>
                <wp:docPr id="32" name="Прямоугольник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77AB56" id="Прямоугольник 32" o:spid="_x0000_s1026" style="position:absolute;margin-left:348.15pt;margin-top:1.05pt;width:12pt;height:1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"/>
            </w:pict>
          </mc:Fallback>
        </mc:AlternateContent>
      </w:r>
      <w:r w:rsidR="00C63CDB" w:rsidRPr="00C63CDB">
        <w:rPr>
          <w:rFonts w:ascii="Times New Roman" w:eastAsia="Times New Roman" w:hAnsi="Times New Roman" w:cs="Times New Roman"/>
          <w:i/>
          <w:iCs/>
          <w:noProof/>
          <w:spacing w:val="-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5173345</wp:posOffset>
                </wp:positionH>
                <wp:positionV relativeFrom="paragraph">
                  <wp:posOffset>40640</wp:posOffset>
                </wp:positionV>
                <wp:extent cx="152400" cy="152400"/>
                <wp:effectExtent l="5080" t="6350" r="13970" b="12700"/>
                <wp:wrapNone/>
                <wp:docPr id="31" name="Прямоугольник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9157CB" id="Прямоугольник 31" o:spid="_x0000_s1026" style="position:absolute;margin-left:407.35pt;margin-top:3.2pt;width:12pt;height:1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"/>
            </w:pict>
          </mc:Fallback>
        </mc:AlternateContent>
      </w:r>
      <w:r w:rsidR="00C63CDB" w:rsidRPr="00C63CDB">
        <w:rPr>
          <w:rFonts w:ascii="Times New Roman" w:eastAsia="Times New Roman" w:hAnsi="Times New Roman" w:cs="Times New Roman"/>
          <w:i/>
          <w:iCs/>
          <w:noProof/>
          <w:spacing w:val="-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3612515</wp:posOffset>
                </wp:positionH>
                <wp:positionV relativeFrom="paragraph">
                  <wp:posOffset>21590</wp:posOffset>
                </wp:positionV>
                <wp:extent cx="152400" cy="152400"/>
                <wp:effectExtent l="6350" t="6350" r="12700" b="12700"/>
                <wp:wrapNone/>
                <wp:docPr id="30" name="Прямоугольник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33F952" id="Прямоугольник 30" o:spid="_x0000_s1026" style="position:absolute;margin-left:284.45pt;margin-top:1.7pt;width:12pt;height:1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"/>
            </w:pict>
          </mc:Fallback>
        </mc:AlternateContent>
      </w:r>
      <w:r w:rsidR="00C63CDB" w:rsidRPr="00C63CDB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  <w:t>Степень самостоятельно</w:t>
      </w:r>
      <w:r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  <w:t xml:space="preserve">сти при выполнении заданий:     </w:t>
      </w:r>
      <w:r w:rsidR="00C63CDB" w:rsidRPr="00C63CDB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  <w:t xml:space="preserve"> </w:t>
      </w:r>
      <w:r w:rsidR="00C63CDB" w:rsidRPr="00C63CD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низкая         средняя         высокая</w:t>
      </w:r>
    </w:p>
    <w:p w:rsidR="00C63CDB" w:rsidRPr="00C63CDB" w:rsidRDefault="00C63CDB" w:rsidP="00C63C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bookmarkStart w:id="4" w:name="_GoBack"/>
      <w:bookmarkEnd w:id="4"/>
    </w:p>
    <w:p w:rsidR="00C63CDB" w:rsidRPr="00C63CDB" w:rsidRDefault="00C63CDB" w:rsidP="00C63CDB">
      <w:pPr>
        <w:shd w:val="clear" w:color="auto" w:fill="FFFFFF"/>
        <w:tabs>
          <w:tab w:val="left" w:pos="326"/>
        </w:tabs>
        <w:spacing w:after="0" w:line="278" w:lineRule="exact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63CDB">
        <w:rPr>
          <w:rFonts w:ascii="Times New Roman" w:eastAsia="Times New Roman" w:hAnsi="Times New Roman" w:cs="Times New Roman"/>
          <w:i/>
          <w:iCs/>
          <w:noProof/>
          <w:spacing w:val="-1"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4363720</wp:posOffset>
                </wp:positionH>
                <wp:positionV relativeFrom="paragraph">
                  <wp:posOffset>34290</wp:posOffset>
                </wp:positionV>
                <wp:extent cx="152400" cy="152400"/>
                <wp:effectExtent l="5080" t="7620" r="13970" b="11430"/>
                <wp:wrapNone/>
                <wp:docPr id="29" name="Прямоугольник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924413" id="Прямоугольник 29" o:spid="_x0000_s1026" style="position:absolute;margin-left:343.6pt;margin-top:2.7pt;width:12pt;height:12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"/>
            </w:pict>
          </mc:Fallback>
        </mc:AlternateContent>
      </w:r>
      <w:r w:rsidRPr="00C63CDB">
        <w:rPr>
          <w:rFonts w:ascii="Times New Roman" w:eastAsia="Times New Roman" w:hAnsi="Times New Roman" w:cs="Times New Roman"/>
          <w:i/>
          <w:iCs/>
          <w:noProof/>
          <w:spacing w:val="-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3477260</wp:posOffset>
                </wp:positionH>
                <wp:positionV relativeFrom="paragraph">
                  <wp:posOffset>43815</wp:posOffset>
                </wp:positionV>
                <wp:extent cx="152400" cy="152400"/>
                <wp:effectExtent l="13970" t="7620" r="5080" b="11430"/>
                <wp:wrapNone/>
                <wp:docPr id="28" name="Прямоугольник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816B71" id="Прямоугольник 28" o:spid="_x0000_s1026" style="position:absolute;margin-left:273.8pt;margin-top:3.45pt;width:12pt;height:12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"/>
            </w:pict>
          </mc:Fallback>
        </mc:AlternateContent>
      </w:r>
      <w:r w:rsidRPr="00C63CDB">
        <w:rPr>
          <w:rFonts w:ascii="Times New Roman" w:eastAsia="Times New Roman" w:hAnsi="Times New Roman" w:cs="Times New Roman"/>
          <w:i/>
          <w:iCs/>
          <w:noProof/>
          <w:spacing w:val="-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5173345</wp:posOffset>
                </wp:positionH>
                <wp:positionV relativeFrom="paragraph">
                  <wp:posOffset>21590</wp:posOffset>
                </wp:positionV>
                <wp:extent cx="152400" cy="152400"/>
                <wp:effectExtent l="5080" t="13970" r="13970" b="5080"/>
                <wp:wrapNone/>
                <wp:docPr id="27" name="Прямоугольник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8A29FD" id="Прямоугольник 27" o:spid="_x0000_s1026" style="position:absolute;margin-left:407.35pt;margin-top:1.7pt;width:12pt;height:12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"/>
            </w:pict>
          </mc:Fallback>
        </mc:AlternateContent>
      </w:r>
      <w:r w:rsidRPr="00C63CD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Уровень ответственности:</w:t>
      </w:r>
      <w:r w:rsidRPr="00C63CD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ab/>
      </w:r>
      <w:r w:rsidRPr="00C63CD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ab/>
      </w:r>
      <w:r w:rsidRPr="00C63CD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ab/>
      </w:r>
      <w:r w:rsidRPr="00C63CDB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  <w:tab/>
        <w:t xml:space="preserve"> </w:t>
      </w:r>
      <w:r w:rsidRPr="00C63CD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низкий             средний       высокий</w:t>
      </w:r>
    </w:p>
    <w:p w:rsidR="00C63CDB" w:rsidRPr="00C63CDB" w:rsidRDefault="00C63CDB" w:rsidP="00C63CDB">
      <w:pPr>
        <w:shd w:val="clear" w:color="auto" w:fill="FFFFFF"/>
        <w:tabs>
          <w:tab w:val="left" w:pos="326"/>
        </w:tabs>
        <w:spacing w:after="0" w:line="278" w:lineRule="exact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C63CDB" w:rsidRPr="00C63CDB" w:rsidRDefault="00C63CDB" w:rsidP="00C63CDB">
      <w:pPr>
        <w:shd w:val="clear" w:color="auto" w:fill="FFFFFF"/>
        <w:spacing w:after="0" w:line="278" w:lineRule="exact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C63CDB">
        <w:rPr>
          <w:rFonts w:ascii="Times New Roman" w:eastAsia="Times New Roman" w:hAnsi="Times New Roman" w:cs="Times New Roman"/>
          <w:i/>
          <w:iCs/>
          <w:noProof/>
          <w:spacing w:val="-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5205730</wp:posOffset>
                </wp:positionH>
                <wp:positionV relativeFrom="paragraph">
                  <wp:posOffset>23495</wp:posOffset>
                </wp:positionV>
                <wp:extent cx="152400" cy="152400"/>
                <wp:effectExtent l="8890" t="6985" r="10160" b="12065"/>
                <wp:wrapNone/>
                <wp:docPr id="26" name="Прямоугольник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769D83" id="Прямоугольник 26" o:spid="_x0000_s1026" style="position:absolute;margin-left:409.9pt;margin-top:1.85pt;width:12pt;height:12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"/>
            </w:pict>
          </mc:Fallback>
        </mc:AlternateContent>
      </w:r>
      <w:r w:rsidRPr="00C63CDB">
        <w:rPr>
          <w:rFonts w:ascii="Times New Roman" w:eastAsia="Times New Roman" w:hAnsi="Times New Roman" w:cs="Times New Roman"/>
          <w:i/>
          <w:iCs/>
          <w:noProof/>
          <w:spacing w:val="-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4338955</wp:posOffset>
                </wp:positionH>
                <wp:positionV relativeFrom="paragraph">
                  <wp:posOffset>34925</wp:posOffset>
                </wp:positionV>
                <wp:extent cx="152400" cy="152400"/>
                <wp:effectExtent l="8890" t="8890" r="10160" b="10160"/>
                <wp:wrapNone/>
                <wp:docPr id="25" name="Прямоугольник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215DE2" id="Прямоугольник 25" o:spid="_x0000_s1026" style="position:absolute;margin-left:341.65pt;margin-top:2.75pt;width:12pt;height:12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"/>
            </w:pict>
          </mc:Fallback>
        </mc:AlternateContent>
      </w:r>
      <w:r w:rsidRPr="00C63CDB">
        <w:rPr>
          <w:rFonts w:ascii="Times New Roman" w:eastAsia="Times New Roman" w:hAnsi="Times New Roman" w:cs="Times New Roman"/>
          <w:i/>
          <w:iCs/>
          <w:noProof/>
          <w:spacing w:val="-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3477260</wp:posOffset>
                </wp:positionH>
                <wp:positionV relativeFrom="paragraph">
                  <wp:posOffset>34925</wp:posOffset>
                </wp:positionV>
                <wp:extent cx="152400" cy="152400"/>
                <wp:effectExtent l="13970" t="8890" r="5080" b="10160"/>
                <wp:wrapNone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8108D2" id="Прямоугольник 24" o:spid="_x0000_s1026" style="position:absolute;margin-left:273.8pt;margin-top:2.75pt;width:12pt;height:12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"/>
            </w:pict>
          </mc:Fallback>
        </mc:AlternateContent>
      </w:r>
      <w:r w:rsidRPr="00C63CD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Пунктуальность:</w:t>
      </w:r>
      <w:r w:rsidRPr="00C63CD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ab/>
      </w:r>
      <w:r w:rsidRPr="00C63CD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ab/>
      </w:r>
      <w:r w:rsidRPr="00C63CD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ab/>
      </w:r>
      <w:r w:rsidRPr="00C63CD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ab/>
      </w:r>
      <w:r w:rsidRPr="00C63CD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ab/>
      </w:r>
      <w:r w:rsidRPr="00C63CDB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  <w:tab/>
        <w:t xml:space="preserve"> </w:t>
      </w:r>
      <w:r w:rsidRPr="00C63CD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низкая            средняя         высокая</w:t>
      </w:r>
    </w:p>
    <w:p w:rsidR="00C63CDB" w:rsidRPr="00C63CDB" w:rsidRDefault="00C63CDB" w:rsidP="00C63CDB">
      <w:pPr>
        <w:shd w:val="clear" w:color="auto" w:fill="FFFFFF"/>
        <w:tabs>
          <w:tab w:val="left" w:pos="326"/>
        </w:tabs>
        <w:spacing w:after="0" w:line="278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3CDB" w:rsidRPr="00C63CDB" w:rsidRDefault="00C63CDB" w:rsidP="00C63CDB">
      <w:pPr>
        <w:shd w:val="clear" w:color="auto" w:fill="FFFFFF"/>
        <w:tabs>
          <w:tab w:val="left" w:leader="dot" w:pos="2549"/>
          <w:tab w:val="left" w:leader="underscore" w:pos="4368"/>
          <w:tab w:val="left" w:leader="underscore" w:pos="9067"/>
        </w:tabs>
        <w:spacing w:before="5" w:after="0" w:line="278" w:lineRule="exact"/>
        <w:jc w:val="both"/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eastAsia="ru-RU"/>
        </w:rPr>
      </w:pPr>
      <w:r w:rsidRPr="00C63CDB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5205730</wp:posOffset>
                </wp:positionH>
                <wp:positionV relativeFrom="paragraph">
                  <wp:posOffset>26035</wp:posOffset>
                </wp:positionV>
                <wp:extent cx="152400" cy="152400"/>
                <wp:effectExtent l="8890" t="10160" r="10160" b="8890"/>
                <wp:wrapNone/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3D9C7D" id="Прямоугольник 23" o:spid="_x0000_s1026" style="position:absolute;margin-left:409.9pt;margin-top:2.05pt;width:12pt;height:1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"/>
            </w:pict>
          </mc:Fallback>
        </mc:AlternateContent>
      </w:r>
      <w:r w:rsidRPr="00C63CDB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4401820</wp:posOffset>
                </wp:positionH>
                <wp:positionV relativeFrom="paragraph">
                  <wp:posOffset>40005</wp:posOffset>
                </wp:positionV>
                <wp:extent cx="152400" cy="152400"/>
                <wp:effectExtent l="5080" t="5080" r="13970" b="13970"/>
                <wp:wrapNone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DDFEB4" id="Прямоугольник 22" o:spid="_x0000_s1026" style="position:absolute;margin-left:346.6pt;margin-top:3.15pt;width:12pt;height:1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"/>
            </w:pict>
          </mc:Fallback>
        </mc:AlternateContent>
      </w:r>
      <w:r w:rsidRPr="00C63CDB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3477260</wp:posOffset>
                </wp:positionH>
                <wp:positionV relativeFrom="paragraph">
                  <wp:posOffset>30480</wp:posOffset>
                </wp:positionV>
                <wp:extent cx="152400" cy="152400"/>
                <wp:effectExtent l="13970" t="5080" r="5080" b="13970"/>
                <wp:wrapNone/>
                <wp:docPr id="21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DDD5A3" id="Прямоугольник 21" o:spid="_x0000_s1026" style="position:absolute;margin-left:273.8pt;margin-top:2.4pt;width:12pt;height:1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"/>
            </w:pict>
          </mc:Fallback>
        </mc:AlternateContent>
      </w:r>
      <w:r w:rsidRPr="00C63CDB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eastAsia="ru-RU"/>
        </w:rPr>
        <w:t xml:space="preserve">Вежливость и субординация:                                                  </w:t>
      </w:r>
      <w:r w:rsidRPr="00C63CD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низкая         средняя         высокая</w:t>
      </w:r>
      <w:r w:rsidRPr="00C63CDB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eastAsia="ru-RU"/>
        </w:rPr>
        <w:t xml:space="preserve"> </w:t>
      </w:r>
    </w:p>
    <w:p w:rsidR="00C63CDB" w:rsidRPr="00C63CDB" w:rsidRDefault="00C63CDB" w:rsidP="00C63CDB">
      <w:pPr>
        <w:shd w:val="clear" w:color="auto" w:fill="FFFFFF"/>
        <w:tabs>
          <w:tab w:val="left" w:leader="dot" w:pos="2549"/>
          <w:tab w:val="left" w:leader="underscore" w:pos="4368"/>
          <w:tab w:val="left" w:leader="underscore" w:pos="9067"/>
        </w:tabs>
        <w:spacing w:before="5" w:after="0" w:line="278" w:lineRule="exact"/>
        <w:jc w:val="both"/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eastAsia="ru-RU"/>
        </w:rPr>
      </w:pPr>
    </w:p>
    <w:p w:rsidR="00C63CDB" w:rsidRPr="00C63CDB" w:rsidRDefault="00C63CDB" w:rsidP="00C63CDB">
      <w:pPr>
        <w:shd w:val="clear" w:color="auto" w:fill="FFFFFF"/>
        <w:tabs>
          <w:tab w:val="left" w:leader="dot" w:pos="2549"/>
          <w:tab w:val="left" w:leader="underscore" w:pos="4368"/>
          <w:tab w:val="left" w:leader="underscore" w:pos="9067"/>
        </w:tabs>
        <w:spacing w:before="5" w:after="0" w:line="278" w:lineRule="exact"/>
        <w:jc w:val="both"/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eastAsia="ru-RU"/>
        </w:rPr>
      </w:pPr>
      <w:r w:rsidRPr="00C63CDB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5224145</wp:posOffset>
                </wp:positionH>
                <wp:positionV relativeFrom="paragraph">
                  <wp:posOffset>52070</wp:posOffset>
                </wp:positionV>
                <wp:extent cx="152400" cy="152400"/>
                <wp:effectExtent l="8255" t="5080" r="10795" b="13970"/>
                <wp:wrapNone/>
                <wp:docPr id="20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12ECE7" id="Прямоугольник 20" o:spid="_x0000_s1026" style="position:absolute;margin-left:411.35pt;margin-top:4.1pt;width:12pt;height:1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"/>
            </w:pict>
          </mc:Fallback>
        </mc:AlternateContent>
      </w:r>
      <w:r w:rsidRPr="00C63CDB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4411345</wp:posOffset>
                </wp:positionH>
                <wp:positionV relativeFrom="paragraph">
                  <wp:posOffset>23495</wp:posOffset>
                </wp:positionV>
                <wp:extent cx="152400" cy="152400"/>
                <wp:effectExtent l="5080" t="5080" r="13970" b="13970"/>
                <wp:wrapNone/>
                <wp:docPr id="19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57D62C" id="Прямоугольник 19" o:spid="_x0000_s1026" style="position:absolute;margin-left:347.35pt;margin-top:1.85pt;width:12pt;height:1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"/>
            </w:pict>
          </mc:Fallback>
        </mc:AlternateContent>
      </w:r>
      <w:r w:rsidRPr="00C63CDB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3487420</wp:posOffset>
                </wp:positionH>
                <wp:positionV relativeFrom="paragraph">
                  <wp:posOffset>13970</wp:posOffset>
                </wp:positionV>
                <wp:extent cx="152400" cy="152400"/>
                <wp:effectExtent l="5080" t="5080" r="13970" b="13970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2E378D" id="Прямоугольник 18" o:spid="_x0000_s1026" style="position:absolute;margin-left:274.6pt;margin-top:1.1pt;width:12pt;height:1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"/>
            </w:pict>
          </mc:Fallback>
        </mc:AlternateContent>
      </w:r>
      <w:r w:rsidRPr="00C63CDB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eastAsia="ru-RU"/>
        </w:rPr>
        <w:t xml:space="preserve">Рациональное использование рабочего времени:                    </w:t>
      </w:r>
      <w:r w:rsidRPr="00C63CD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низкое         среднее         высокое</w:t>
      </w:r>
    </w:p>
    <w:p w:rsidR="00C63CDB" w:rsidRPr="00C63CDB" w:rsidRDefault="00C63CDB" w:rsidP="00C63C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</w:pPr>
    </w:p>
    <w:p w:rsidR="00C63CDB" w:rsidRPr="00C63CDB" w:rsidRDefault="00C63CDB" w:rsidP="00C63C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63CDB">
        <w:rPr>
          <w:rFonts w:ascii="Times New Roman" w:eastAsia="Times New Roman" w:hAnsi="Times New Roman" w:cs="Times New Roman"/>
          <w:i/>
          <w:iCs/>
          <w:noProof/>
          <w:spacing w:val="-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5236845</wp:posOffset>
                </wp:positionH>
                <wp:positionV relativeFrom="paragraph">
                  <wp:posOffset>69215</wp:posOffset>
                </wp:positionV>
                <wp:extent cx="152400" cy="152400"/>
                <wp:effectExtent l="11430" t="5715" r="7620" b="13335"/>
                <wp:wrapNone/>
                <wp:docPr id="17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153DC0" id="Прямоугольник 17" o:spid="_x0000_s1026" style="position:absolute;margin-left:412.35pt;margin-top:5.45pt;width:12pt;height:12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"/>
            </w:pict>
          </mc:Fallback>
        </mc:AlternateContent>
      </w:r>
      <w:r w:rsidRPr="00C63CDB">
        <w:rPr>
          <w:rFonts w:ascii="Times New Roman" w:eastAsia="Times New Roman" w:hAnsi="Times New Roman" w:cs="Times New Roman"/>
          <w:i/>
          <w:iCs/>
          <w:noProof/>
          <w:spacing w:val="-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4430395</wp:posOffset>
                </wp:positionH>
                <wp:positionV relativeFrom="paragraph">
                  <wp:posOffset>40640</wp:posOffset>
                </wp:positionV>
                <wp:extent cx="152400" cy="152400"/>
                <wp:effectExtent l="5080" t="5715" r="13970" b="13335"/>
                <wp:wrapNone/>
                <wp:docPr id="16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58203F" id="Прямоугольник 16" o:spid="_x0000_s1026" style="position:absolute;margin-left:348.85pt;margin-top:3.2pt;width:12pt;height:1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"/>
            </w:pict>
          </mc:Fallback>
        </mc:AlternateContent>
      </w:r>
      <w:r w:rsidRPr="00C63CDB">
        <w:rPr>
          <w:rFonts w:ascii="Times New Roman" w:eastAsia="Times New Roman" w:hAnsi="Times New Roman" w:cs="Times New Roman"/>
          <w:i/>
          <w:iCs/>
          <w:noProof/>
          <w:spacing w:val="-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2540</wp:posOffset>
                </wp:positionV>
                <wp:extent cx="152400" cy="152400"/>
                <wp:effectExtent l="5080" t="5715" r="13970" b="13335"/>
                <wp:wrapNone/>
                <wp:docPr id="15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031784" id="Прямоугольник 15" o:spid="_x0000_s1026" style="position:absolute;margin-left:275.35pt;margin-top:.2pt;width:12pt;height:1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"/>
            </w:pict>
          </mc:Fallback>
        </mc:AlternateContent>
      </w:r>
      <w:r w:rsidRPr="00C63CDB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  <w:t xml:space="preserve">Продуктивность выполнения заданий:                                     </w:t>
      </w:r>
      <w:r w:rsidRPr="00C63CD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низкая        средняя         высокая</w:t>
      </w:r>
    </w:p>
    <w:p w:rsidR="00C63CDB" w:rsidRPr="00C63CDB" w:rsidRDefault="00C63CDB" w:rsidP="00C63C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</w:pPr>
      <w:r w:rsidRPr="00C63CDB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  <w:t xml:space="preserve">     </w:t>
      </w:r>
    </w:p>
    <w:p w:rsidR="00C63CDB" w:rsidRPr="00C63CDB" w:rsidRDefault="00C63CDB" w:rsidP="00C63C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63CDB">
        <w:rPr>
          <w:rFonts w:ascii="Times New Roman" w:eastAsia="Times New Roman" w:hAnsi="Times New Roman" w:cs="Times New Roman"/>
          <w:i/>
          <w:iCs/>
          <w:noProof/>
          <w:spacing w:val="-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5262880</wp:posOffset>
                </wp:positionH>
                <wp:positionV relativeFrom="paragraph">
                  <wp:posOffset>8255</wp:posOffset>
                </wp:positionV>
                <wp:extent cx="152400" cy="152400"/>
                <wp:effectExtent l="8890" t="9525" r="10160" b="9525"/>
                <wp:wrapNone/>
                <wp:docPr id="14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0E55B2" id="Прямоугольник 14" o:spid="_x0000_s1026" style="position:absolute;margin-left:414.4pt;margin-top:.65pt;width:12pt;height:12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"/>
            </w:pict>
          </mc:Fallback>
        </mc:AlternateContent>
      </w:r>
      <w:r w:rsidRPr="00C63CDB">
        <w:rPr>
          <w:rFonts w:ascii="Times New Roman" w:eastAsia="Times New Roman" w:hAnsi="Times New Roman" w:cs="Times New Roman"/>
          <w:i/>
          <w:iCs/>
          <w:noProof/>
          <w:spacing w:val="-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4458970</wp:posOffset>
                </wp:positionH>
                <wp:positionV relativeFrom="paragraph">
                  <wp:posOffset>17780</wp:posOffset>
                </wp:positionV>
                <wp:extent cx="152400" cy="152400"/>
                <wp:effectExtent l="5080" t="9525" r="13970" b="9525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5F1ACC" id="Прямоугольник 13" o:spid="_x0000_s1026" style="position:absolute;margin-left:351.1pt;margin-top:1.4pt;width:12pt;height:1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"/>
            </w:pict>
          </mc:Fallback>
        </mc:AlternateContent>
      </w:r>
      <w:r w:rsidRPr="00C63CDB">
        <w:rPr>
          <w:rFonts w:ascii="Times New Roman" w:eastAsia="Times New Roman" w:hAnsi="Times New Roman" w:cs="Times New Roman"/>
          <w:i/>
          <w:iCs/>
          <w:noProof/>
          <w:spacing w:val="-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3515995</wp:posOffset>
                </wp:positionH>
                <wp:positionV relativeFrom="paragraph">
                  <wp:posOffset>8255</wp:posOffset>
                </wp:positionV>
                <wp:extent cx="152400" cy="152400"/>
                <wp:effectExtent l="5080" t="9525" r="13970" b="9525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C43B21" id="Прямоугольник 12" o:spid="_x0000_s1026" style="position:absolute;margin-left:276.85pt;margin-top:.65pt;width:12pt;height:12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"/>
            </w:pict>
          </mc:Fallback>
        </mc:AlternateContent>
      </w:r>
      <w:r w:rsidRPr="00C63CDB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  <w:t xml:space="preserve">Исполнительность:                                                                     </w:t>
      </w:r>
      <w:r w:rsidRPr="00C63CD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низкая        средняя         высокая</w:t>
      </w:r>
    </w:p>
    <w:p w:rsidR="00C63CDB" w:rsidRPr="00C63CDB" w:rsidRDefault="00C63CDB" w:rsidP="00C63C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C63CDB" w:rsidRPr="00C63CDB" w:rsidRDefault="00C63CDB" w:rsidP="00C63C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63CDB">
        <w:rPr>
          <w:rFonts w:ascii="Times New Roman" w:eastAsia="Times New Roman" w:hAnsi="Times New Roman" w:cs="Times New Roman"/>
          <w:i/>
          <w:iCs/>
          <w:noProof/>
          <w:spacing w:val="-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5249545</wp:posOffset>
                </wp:positionH>
                <wp:positionV relativeFrom="paragraph">
                  <wp:posOffset>12065</wp:posOffset>
                </wp:positionV>
                <wp:extent cx="152400" cy="152400"/>
                <wp:effectExtent l="5080" t="11430" r="13970" b="7620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64E587" id="Прямоугольник 11" o:spid="_x0000_s1026" style="position:absolute;margin-left:413.35pt;margin-top:.95pt;width:12pt;height:12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"/>
            </w:pict>
          </mc:Fallback>
        </mc:AlternateContent>
      </w:r>
      <w:r w:rsidRPr="00C63CDB">
        <w:rPr>
          <w:rFonts w:ascii="Times New Roman" w:eastAsia="Times New Roman" w:hAnsi="Times New Roman" w:cs="Times New Roman"/>
          <w:i/>
          <w:iCs/>
          <w:noProof/>
          <w:spacing w:val="-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4439920</wp:posOffset>
                </wp:positionH>
                <wp:positionV relativeFrom="paragraph">
                  <wp:posOffset>40640</wp:posOffset>
                </wp:positionV>
                <wp:extent cx="152400" cy="152400"/>
                <wp:effectExtent l="5080" t="11430" r="13970" b="7620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556490" id="Прямоугольник 10" o:spid="_x0000_s1026" style="position:absolute;margin-left:349.6pt;margin-top:3.2pt;width:12pt;height:1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"/>
            </w:pict>
          </mc:Fallback>
        </mc:AlternateContent>
      </w:r>
      <w:r w:rsidRPr="00C63CDB">
        <w:rPr>
          <w:rFonts w:ascii="Times New Roman" w:eastAsia="Times New Roman" w:hAnsi="Times New Roman" w:cs="Times New Roman"/>
          <w:i/>
          <w:iCs/>
          <w:noProof/>
          <w:spacing w:val="-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12065</wp:posOffset>
                </wp:positionV>
                <wp:extent cx="152400" cy="152400"/>
                <wp:effectExtent l="5080" t="11430" r="13970" b="762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D85A4D" id="Прямоугольник 9" o:spid="_x0000_s1026" style="position:absolute;margin-left:275.35pt;margin-top:.95pt;width:12pt;height:12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"/>
            </w:pict>
          </mc:Fallback>
        </mc:AlternateContent>
      </w:r>
      <w:r w:rsidRPr="00C63CDB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  <w:t xml:space="preserve">Соблюдение трудовой дисциплины:                                           </w:t>
      </w:r>
      <w:r w:rsidRPr="00C63CD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низкая        средняя         высокая</w:t>
      </w:r>
    </w:p>
    <w:p w:rsidR="00C63CDB" w:rsidRPr="00C63CDB" w:rsidRDefault="00C63CDB" w:rsidP="00C63C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</w:pPr>
    </w:p>
    <w:p w:rsidR="00C63CDB" w:rsidRPr="00C63CDB" w:rsidRDefault="00C63CDB" w:rsidP="00C63C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</w:pPr>
    </w:p>
    <w:p w:rsidR="00C63CDB" w:rsidRPr="00C63CDB" w:rsidRDefault="00C63CDB" w:rsidP="00C63CDB">
      <w:pPr>
        <w:shd w:val="clear" w:color="auto" w:fill="FFFFFF"/>
        <w:spacing w:after="0" w:line="360" w:lineRule="auto"/>
        <w:ind w:firstLine="369"/>
        <w:jc w:val="both"/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u w:val="single"/>
          <w:lang w:eastAsia="ru-RU"/>
        </w:rPr>
      </w:pPr>
      <w:r w:rsidRPr="00C63CDB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  <w:t>Наибольшую сложность у студента вызвало</w:t>
      </w:r>
      <w:r w:rsidRPr="00C63CDB">
        <w:rPr>
          <w:rFonts w:ascii="Times New Roman" w:eastAsia="Times New Roman" w:hAnsi="Times New Roman" w:cs="Times New Roman"/>
          <w:iCs/>
          <w:spacing w:val="-1"/>
          <w:sz w:val="24"/>
          <w:szCs w:val="24"/>
          <w:u w:val="single"/>
          <w:lang w:eastAsia="ru-RU"/>
        </w:rPr>
        <w:tab/>
      </w:r>
      <w:r w:rsidRPr="00C63CDB">
        <w:rPr>
          <w:rFonts w:ascii="Times New Roman" w:eastAsia="Times New Roman" w:hAnsi="Times New Roman" w:cs="Times New Roman"/>
          <w:iCs/>
          <w:spacing w:val="-1"/>
          <w:sz w:val="24"/>
          <w:szCs w:val="24"/>
          <w:u w:val="single"/>
          <w:lang w:eastAsia="ru-RU"/>
        </w:rPr>
        <w:tab/>
      </w:r>
      <w:r w:rsidRPr="00C63CDB">
        <w:rPr>
          <w:rFonts w:ascii="Times New Roman" w:eastAsia="Times New Roman" w:hAnsi="Times New Roman" w:cs="Times New Roman"/>
          <w:iCs/>
          <w:spacing w:val="-1"/>
          <w:sz w:val="24"/>
          <w:szCs w:val="24"/>
          <w:u w:val="single"/>
          <w:lang w:eastAsia="ru-RU"/>
        </w:rPr>
        <w:tab/>
      </w:r>
      <w:r w:rsidRPr="00C63CDB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u w:val="single"/>
          <w:lang w:eastAsia="ru-RU"/>
        </w:rPr>
        <w:tab/>
      </w:r>
      <w:r w:rsidRPr="00C63CDB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u w:val="single"/>
          <w:lang w:eastAsia="ru-RU"/>
        </w:rPr>
        <w:tab/>
      </w:r>
      <w:r w:rsidRPr="00C63CDB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u w:val="single"/>
          <w:lang w:eastAsia="ru-RU"/>
        </w:rPr>
        <w:tab/>
      </w:r>
      <w:r w:rsidRPr="00C63CDB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u w:val="single"/>
          <w:lang w:eastAsia="ru-RU"/>
        </w:rPr>
        <w:tab/>
      </w:r>
      <w:r w:rsidRPr="00C63CDB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u w:val="single"/>
          <w:lang w:eastAsia="ru-RU"/>
        </w:rPr>
        <w:tab/>
      </w:r>
      <w:r w:rsidRPr="00C63CDB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u w:val="single"/>
          <w:lang w:eastAsia="ru-RU"/>
        </w:rPr>
        <w:tab/>
      </w:r>
      <w:r w:rsidRPr="00C63CDB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u w:val="single"/>
          <w:lang w:eastAsia="ru-RU"/>
        </w:rPr>
        <w:tab/>
      </w:r>
      <w:r w:rsidRPr="00C63CDB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u w:val="single"/>
          <w:lang w:eastAsia="ru-RU"/>
        </w:rPr>
        <w:tab/>
      </w:r>
      <w:r w:rsidRPr="00C63CDB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u w:val="single"/>
          <w:lang w:eastAsia="ru-RU"/>
        </w:rPr>
        <w:tab/>
      </w:r>
      <w:r w:rsidRPr="00C63CDB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u w:val="single"/>
          <w:lang w:eastAsia="ru-RU"/>
        </w:rPr>
        <w:tab/>
      </w:r>
      <w:r w:rsidRPr="00C63CDB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u w:val="single"/>
          <w:lang w:eastAsia="ru-RU"/>
        </w:rPr>
        <w:tab/>
      </w:r>
      <w:r w:rsidR="000573BA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u w:val="single"/>
          <w:lang w:eastAsia="ru-RU"/>
        </w:rPr>
        <w:tab/>
      </w:r>
      <w:r w:rsidR="000573BA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u w:val="single"/>
          <w:lang w:eastAsia="ru-RU"/>
        </w:rPr>
        <w:tab/>
      </w:r>
      <w:r w:rsidR="000573BA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u w:val="single"/>
          <w:lang w:eastAsia="ru-RU"/>
        </w:rPr>
        <w:tab/>
      </w:r>
      <w:r w:rsidR="000573BA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u w:val="single"/>
          <w:lang w:eastAsia="ru-RU"/>
        </w:rPr>
        <w:tab/>
      </w:r>
      <w:r w:rsidR="000573BA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u w:val="single"/>
          <w:lang w:eastAsia="ru-RU"/>
        </w:rPr>
        <w:tab/>
      </w:r>
    </w:p>
    <w:p w:rsidR="00C63CDB" w:rsidRPr="00C63CDB" w:rsidRDefault="00C63CDB" w:rsidP="00C63CD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3CDB" w:rsidRPr="00C63CDB" w:rsidRDefault="00C63CDB" w:rsidP="00C63CDB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</w:pPr>
      <w:r w:rsidRPr="00C63CDB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ru-RU"/>
        </w:rPr>
        <w:t xml:space="preserve">В процессе обучения больше уделить внимание на </w:t>
      </w:r>
      <w:r w:rsidRPr="00C63CDB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u w:val="single"/>
          <w:lang w:eastAsia="ru-RU"/>
        </w:rPr>
        <w:tab/>
      </w:r>
      <w:r w:rsidR="000573BA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u w:val="single"/>
          <w:lang w:eastAsia="ru-RU"/>
        </w:rPr>
        <w:tab/>
      </w:r>
      <w:r w:rsidR="000573BA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u w:val="single"/>
          <w:lang w:eastAsia="ru-RU"/>
        </w:rPr>
        <w:tab/>
      </w:r>
      <w:r w:rsidR="000573BA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u w:val="single"/>
          <w:lang w:eastAsia="ru-RU"/>
        </w:rPr>
        <w:tab/>
      </w:r>
      <w:r w:rsidR="000573BA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u w:val="single"/>
          <w:lang w:eastAsia="ru-RU"/>
        </w:rPr>
        <w:tab/>
      </w:r>
      <w:r w:rsidR="000573BA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u w:val="single"/>
          <w:lang w:eastAsia="ru-RU"/>
        </w:rPr>
        <w:tab/>
      </w:r>
      <w:r w:rsidR="000573BA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u w:val="single"/>
          <w:lang w:eastAsia="ru-RU"/>
        </w:rPr>
        <w:tab/>
      </w:r>
      <w:r w:rsidR="000573BA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u w:val="single"/>
          <w:lang w:eastAsia="ru-RU"/>
        </w:rPr>
        <w:tab/>
      </w:r>
      <w:r w:rsidR="000573BA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u w:val="single"/>
          <w:lang w:eastAsia="ru-RU"/>
        </w:rPr>
        <w:tab/>
      </w:r>
      <w:r w:rsidR="000573BA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u w:val="single"/>
          <w:lang w:eastAsia="ru-RU"/>
        </w:rPr>
        <w:tab/>
      </w:r>
      <w:r w:rsidR="000573BA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u w:val="single"/>
          <w:lang w:eastAsia="ru-RU"/>
        </w:rPr>
        <w:tab/>
      </w:r>
      <w:r w:rsidR="000573BA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u w:val="single"/>
          <w:lang w:eastAsia="ru-RU"/>
        </w:rPr>
        <w:tab/>
      </w:r>
      <w:r w:rsidR="000573BA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u w:val="single"/>
          <w:lang w:eastAsia="ru-RU"/>
        </w:rPr>
        <w:tab/>
      </w:r>
      <w:r w:rsidR="000573BA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u w:val="single"/>
          <w:lang w:eastAsia="ru-RU"/>
        </w:rPr>
        <w:tab/>
      </w:r>
      <w:r w:rsidR="000573BA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u w:val="single"/>
          <w:lang w:eastAsia="ru-RU"/>
        </w:rPr>
        <w:tab/>
      </w:r>
      <w:r w:rsidR="000573BA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u w:val="single"/>
          <w:lang w:eastAsia="ru-RU"/>
        </w:rPr>
        <w:tab/>
      </w:r>
      <w:r w:rsidR="000573BA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u w:val="single"/>
          <w:lang w:eastAsia="ru-RU"/>
        </w:rPr>
        <w:tab/>
      </w:r>
      <w:r w:rsidR="000573BA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u w:val="single"/>
          <w:lang w:eastAsia="ru-RU"/>
        </w:rPr>
        <w:tab/>
      </w:r>
      <w:r w:rsidR="000573BA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u w:val="single"/>
          <w:lang w:eastAsia="ru-RU"/>
        </w:rPr>
        <w:tab/>
      </w:r>
    </w:p>
    <w:p w:rsidR="00C63CDB" w:rsidRPr="00C63CDB" w:rsidRDefault="00C63CDB" w:rsidP="00C63C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</w:p>
    <w:p w:rsidR="00C63CDB" w:rsidRPr="00C63CDB" w:rsidRDefault="00C63CDB" w:rsidP="00C63C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</w:p>
    <w:p w:rsidR="00C63CDB" w:rsidRPr="00C63CDB" w:rsidRDefault="00C63CDB" w:rsidP="00C63C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C63CDB">
        <w:rPr>
          <w:rFonts w:ascii="Times New Roman" w:eastAsia="Times New Roman" w:hAnsi="Times New Roman" w:cs="Times New Roman"/>
          <w:noProof/>
          <w:spacing w:val="-3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4106545</wp:posOffset>
                </wp:positionH>
                <wp:positionV relativeFrom="paragraph">
                  <wp:posOffset>48260</wp:posOffset>
                </wp:positionV>
                <wp:extent cx="152400" cy="152400"/>
                <wp:effectExtent l="5080" t="5080" r="13970" b="1397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3ED88A" id="Прямоугольник 8" o:spid="_x0000_s1026" style="position:absolute;margin-left:323.35pt;margin-top:3.8pt;width:12pt;height:1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"/>
            </w:pict>
          </mc:Fallback>
        </mc:AlternateContent>
      </w:r>
      <w:r w:rsidRPr="00C63CDB">
        <w:rPr>
          <w:rFonts w:ascii="Times New Roman" w:eastAsia="Times New Roman" w:hAnsi="Times New Roman" w:cs="Times New Roman"/>
          <w:noProof/>
          <w:spacing w:val="-3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2430145</wp:posOffset>
                </wp:positionH>
                <wp:positionV relativeFrom="paragraph">
                  <wp:posOffset>48260</wp:posOffset>
                </wp:positionV>
                <wp:extent cx="152400" cy="152400"/>
                <wp:effectExtent l="5080" t="5080" r="13970" b="13970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EE6712" id="Прямоугольник 7" o:spid="_x0000_s1026" style="position:absolute;margin-left:191.35pt;margin-top:3.8pt;width:12pt;height:1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"/>
            </w:pict>
          </mc:Fallback>
        </mc:AlternateContent>
      </w:r>
      <w:r w:rsidRPr="00C63CDB">
        <w:rPr>
          <w:rFonts w:ascii="Times New Roman" w:eastAsia="Times New Roman" w:hAnsi="Times New Roman" w:cs="Times New Roman"/>
          <w:noProof/>
          <w:spacing w:val="-3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3344545</wp:posOffset>
                </wp:positionH>
                <wp:positionV relativeFrom="paragraph">
                  <wp:posOffset>48260</wp:posOffset>
                </wp:positionV>
                <wp:extent cx="152400" cy="152400"/>
                <wp:effectExtent l="5080" t="5080" r="13970" b="1397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271D9A" id="Прямоугольник 6" o:spid="_x0000_s1026" style="position:absolute;margin-left:263.35pt;margin-top:3.8pt;width:12pt;height:1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"/>
            </w:pict>
          </mc:Fallback>
        </mc:AlternateContent>
      </w:r>
      <w:r w:rsidRPr="00C63CD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3.   Оценка за выполнение заданий:            отлично          хорошо          удовлетворительно   </w:t>
      </w:r>
    </w:p>
    <w:p w:rsidR="00C63CDB" w:rsidRPr="00C63CDB" w:rsidRDefault="00C63CDB" w:rsidP="00C63CDB">
      <w:pPr>
        <w:shd w:val="clear" w:color="auto" w:fill="FFFFFF"/>
        <w:spacing w:after="0" w:line="240" w:lineRule="auto"/>
        <w:ind w:firstLine="578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</w:p>
    <w:p w:rsidR="00C63CDB" w:rsidRPr="00C63CDB" w:rsidRDefault="00C63CDB" w:rsidP="00C63CDB">
      <w:pPr>
        <w:shd w:val="clear" w:color="auto" w:fill="FFFFFF"/>
        <w:spacing w:after="0" w:line="240" w:lineRule="auto"/>
        <w:ind w:left="3600" w:firstLine="720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C63CDB">
        <w:rPr>
          <w:rFonts w:ascii="Times New Roman" w:eastAsia="Times New Roman" w:hAnsi="Times New Roman" w:cs="Times New Roman"/>
          <w:noProof/>
          <w:spacing w:val="-3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2430145</wp:posOffset>
                </wp:positionH>
                <wp:positionV relativeFrom="paragraph">
                  <wp:posOffset>2540</wp:posOffset>
                </wp:positionV>
                <wp:extent cx="152400" cy="152400"/>
                <wp:effectExtent l="5080" t="5080" r="13970" b="1397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834E57" id="Прямоугольник 5" o:spid="_x0000_s1026" style="position:absolute;margin-left:191.35pt;margin-top:.2pt;width:12pt;height:1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"/>
            </w:pict>
          </mc:Fallback>
        </mc:AlternateContent>
      </w:r>
      <w:r w:rsidRPr="00C63CD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неудовлетворительно</w:t>
      </w:r>
    </w:p>
    <w:p w:rsidR="00C63CDB" w:rsidRPr="00C63CDB" w:rsidRDefault="00C63CDB" w:rsidP="00C63C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3CDB" w:rsidRPr="00C63CDB" w:rsidRDefault="00C63CDB" w:rsidP="00C63C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C63CDB" w:rsidRPr="00C63CDB" w:rsidRDefault="00C63CDB" w:rsidP="00C63C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C63CDB">
        <w:rPr>
          <w:rFonts w:ascii="Times New Roman" w:eastAsia="Times New Roman" w:hAnsi="Times New Roman" w:cs="Times New Roman"/>
          <w:noProof/>
          <w:spacing w:val="-2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4249420</wp:posOffset>
                </wp:positionH>
                <wp:positionV relativeFrom="paragraph">
                  <wp:posOffset>30480</wp:posOffset>
                </wp:positionV>
                <wp:extent cx="152400" cy="152400"/>
                <wp:effectExtent l="5080" t="5715" r="13970" b="1333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E08ED4" id="Прямоугольник 4" o:spid="_x0000_s1026" style="position:absolute;margin-left:334.6pt;margin-top:2.4pt;width:12pt;height:1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"/>
            </w:pict>
          </mc:Fallback>
        </mc:AlternateContent>
      </w:r>
      <w:r w:rsidRPr="00C63CDB">
        <w:rPr>
          <w:rFonts w:ascii="Times New Roman" w:eastAsia="Times New Roman" w:hAnsi="Times New Roman" w:cs="Times New Roman"/>
          <w:noProof/>
          <w:spacing w:val="-2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5173345</wp:posOffset>
                </wp:positionH>
                <wp:positionV relativeFrom="paragraph">
                  <wp:posOffset>49530</wp:posOffset>
                </wp:positionV>
                <wp:extent cx="152400" cy="152400"/>
                <wp:effectExtent l="5080" t="5715" r="13970" b="1333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60AC68" id="Прямоугольник 3" o:spid="_x0000_s1026" style="position:absolute;margin-left:407.35pt;margin-top:3.9pt;width:12pt;height:1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"/>
            </w:pict>
          </mc:Fallback>
        </mc:AlternateContent>
      </w:r>
      <w:r w:rsidRPr="00C63CD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4.   Участие в общественной жизни предприятия (организации):           активное          пассивное</w:t>
      </w:r>
    </w:p>
    <w:p w:rsidR="00C63CDB" w:rsidRPr="00C63CDB" w:rsidRDefault="00C63CDB" w:rsidP="00C63CDB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CDB" w:rsidRPr="00C63CDB" w:rsidRDefault="00C63CDB" w:rsidP="00C63CDB">
      <w:pPr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CDB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практики</w:t>
      </w:r>
    </w:p>
    <w:p w:rsidR="00C63CDB" w:rsidRPr="00C63CDB" w:rsidRDefault="00C63CDB" w:rsidP="00C63CDB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CD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</w:t>
      </w:r>
    </w:p>
    <w:p w:rsidR="00C63CDB" w:rsidRDefault="00C63CDB" w:rsidP="00C63CDB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CD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</w:t>
      </w:r>
    </w:p>
    <w:p w:rsidR="00E67C13" w:rsidRPr="00C63CDB" w:rsidRDefault="00E67C13" w:rsidP="00C63CDB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</w:t>
      </w:r>
    </w:p>
    <w:p w:rsidR="00C63CDB" w:rsidRPr="00C63CDB" w:rsidRDefault="00C63CDB" w:rsidP="00C63CDB">
      <w:pPr>
        <w:shd w:val="clear" w:color="auto" w:fill="FFFFFF"/>
        <w:spacing w:after="0" w:line="240" w:lineRule="auto"/>
        <w:ind w:right="212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CDB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-325755</wp:posOffset>
                </wp:positionH>
                <wp:positionV relativeFrom="paragraph">
                  <wp:posOffset>34290</wp:posOffset>
                </wp:positionV>
                <wp:extent cx="1219200" cy="1143000"/>
                <wp:effectExtent l="11430" t="13335" r="7620" b="5715"/>
                <wp:wrapNone/>
                <wp:docPr id="2" name="Овал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1143000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A4BC32E" id="Овал 2" o:spid="_x0000_s1026" style="position:absolute;margin-left:-25.65pt;margin-top:2.7pt;width:96pt;height:90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">
                <v:fill opacity="0"/>
                <v:stroke dashstyle="dash"/>
              </v:oval>
            </w:pict>
          </mc:Fallback>
        </mc:AlternateContent>
      </w:r>
      <w:r w:rsidRPr="00C63CDB">
        <w:rPr>
          <w:rFonts w:ascii="Times New Roman" w:eastAsia="Times New Roman" w:hAnsi="Times New Roman" w:cs="Times New Roman"/>
          <w:sz w:val="20"/>
          <w:szCs w:val="20"/>
          <w:lang w:eastAsia="ru-RU"/>
        </w:rPr>
        <w:t>(Ф. И. О., должность)</w:t>
      </w:r>
    </w:p>
    <w:p w:rsidR="00C63CDB" w:rsidRPr="00C63CDB" w:rsidRDefault="00C63CDB" w:rsidP="00C63C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CDB" w:rsidRPr="00C63CDB" w:rsidRDefault="00C63CDB" w:rsidP="00C63C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C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 П.  </w:t>
      </w:r>
      <w:r w:rsidRPr="00C63CD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63CD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63CD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  <w:r w:rsidRPr="00C63CD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63CD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«____»__________________ 20___г.</w:t>
      </w:r>
    </w:p>
    <w:p w:rsidR="00C63CDB" w:rsidRDefault="00C63CDB" w:rsidP="000573BA">
      <w:pPr>
        <w:spacing w:after="0" w:line="240" w:lineRule="auto"/>
        <w:ind w:left="2127" w:firstLine="709"/>
        <w:jc w:val="both"/>
      </w:pPr>
      <w:r w:rsidRPr="00C63CDB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</w:t>
      </w:r>
      <w:r w:rsidRPr="00C63CD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C63CD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C63CD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C63CD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C63CD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C63CD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0573B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дата </w:t>
      </w:r>
    </w:p>
    <w:sectPr w:rsidR="00C63CDB" w:rsidSect="00E67C1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20A7" w:rsidRDefault="00EB20A7" w:rsidP="00F707EA">
      <w:pPr>
        <w:spacing w:after="0" w:line="240" w:lineRule="auto"/>
      </w:pPr>
      <w:r>
        <w:separator/>
      </w:r>
    </w:p>
  </w:endnote>
  <w:endnote w:type="continuationSeparator" w:id="0">
    <w:p w:rsidR="00EB20A7" w:rsidRDefault="00EB20A7" w:rsidP="00F707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20A7" w:rsidRDefault="00EB20A7" w:rsidP="00F707EA">
      <w:pPr>
        <w:spacing w:after="0" w:line="240" w:lineRule="auto"/>
      </w:pPr>
      <w:r>
        <w:separator/>
      </w:r>
    </w:p>
  </w:footnote>
  <w:footnote w:type="continuationSeparator" w:id="0">
    <w:p w:rsidR="00EB20A7" w:rsidRDefault="00EB20A7" w:rsidP="00F707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41D3A"/>
    <w:multiLevelType w:val="hybridMultilevel"/>
    <w:tmpl w:val="E34A2C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C30DD"/>
    <w:multiLevelType w:val="hybridMultilevel"/>
    <w:tmpl w:val="935CD12E"/>
    <w:lvl w:ilvl="0" w:tplc="65946884">
      <w:start w:val="1"/>
      <w:numFmt w:val="decimal"/>
      <w:lvlText w:val="%1."/>
      <w:lvlJc w:val="left"/>
      <w:pPr>
        <w:ind w:left="822" w:hanging="36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2C7E49B2">
      <w:numFmt w:val="bullet"/>
      <w:lvlText w:val="•"/>
      <w:lvlJc w:val="left"/>
      <w:pPr>
        <w:ind w:left="1694" w:hanging="360"/>
      </w:pPr>
      <w:rPr>
        <w:rFonts w:hint="default"/>
        <w:lang w:val="ru-RU" w:eastAsia="en-US" w:bidi="ar-SA"/>
      </w:rPr>
    </w:lvl>
    <w:lvl w:ilvl="2" w:tplc="ACEC606A">
      <w:numFmt w:val="bullet"/>
      <w:lvlText w:val="•"/>
      <w:lvlJc w:val="left"/>
      <w:pPr>
        <w:ind w:left="2569" w:hanging="360"/>
      </w:pPr>
      <w:rPr>
        <w:rFonts w:hint="default"/>
        <w:lang w:val="ru-RU" w:eastAsia="en-US" w:bidi="ar-SA"/>
      </w:rPr>
    </w:lvl>
    <w:lvl w:ilvl="3" w:tplc="3530CBC6">
      <w:numFmt w:val="bullet"/>
      <w:lvlText w:val="•"/>
      <w:lvlJc w:val="left"/>
      <w:pPr>
        <w:ind w:left="3443" w:hanging="360"/>
      </w:pPr>
      <w:rPr>
        <w:rFonts w:hint="default"/>
        <w:lang w:val="ru-RU" w:eastAsia="en-US" w:bidi="ar-SA"/>
      </w:rPr>
    </w:lvl>
    <w:lvl w:ilvl="4" w:tplc="23A49886">
      <w:numFmt w:val="bullet"/>
      <w:lvlText w:val="•"/>
      <w:lvlJc w:val="left"/>
      <w:pPr>
        <w:ind w:left="4318" w:hanging="360"/>
      </w:pPr>
      <w:rPr>
        <w:rFonts w:hint="default"/>
        <w:lang w:val="ru-RU" w:eastAsia="en-US" w:bidi="ar-SA"/>
      </w:rPr>
    </w:lvl>
    <w:lvl w:ilvl="5" w:tplc="C6CE4D58">
      <w:numFmt w:val="bullet"/>
      <w:lvlText w:val="•"/>
      <w:lvlJc w:val="left"/>
      <w:pPr>
        <w:ind w:left="5193" w:hanging="360"/>
      </w:pPr>
      <w:rPr>
        <w:rFonts w:hint="default"/>
        <w:lang w:val="ru-RU" w:eastAsia="en-US" w:bidi="ar-SA"/>
      </w:rPr>
    </w:lvl>
    <w:lvl w:ilvl="6" w:tplc="816C8270">
      <w:numFmt w:val="bullet"/>
      <w:lvlText w:val="•"/>
      <w:lvlJc w:val="left"/>
      <w:pPr>
        <w:ind w:left="6067" w:hanging="360"/>
      </w:pPr>
      <w:rPr>
        <w:rFonts w:hint="default"/>
        <w:lang w:val="ru-RU" w:eastAsia="en-US" w:bidi="ar-SA"/>
      </w:rPr>
    </w:lvl>
    <w:lvl w:ilvl="7" w:tplc="A982828A">
      <w:numFmt w:val="bullet"/>
      <w:lvlText w:val="•"/>
      <w:lvlJc w:val="left"/>
      <w:pPr>
        <w:ind w:left="6942" w:hanging="360"/>
      </w:pPr>
      <w:rPr>
        <w:rFonts w:hint="default"/>
        <w:lang w:val="ru-RU" w:eastAsia="en-US" w:bidi="ar-SA"/>
      </w:rPr>
    </w:lvl>
    <w:lvl w:ilvl="8" w:tplc="592AF51E">
      <w:numFmt w:val="bullet"/>
      <w:lvlText w:val="•"/>
      <w:lvlJc w:val="left"/>
      <w:pPr>
        <w:ind w:left="7817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15FC296C"/>
    <w:multiLevelType w:val="hybridMultilevel"/>
    <w:tmpl w:val="B1E42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F6034D"/>
    <w:multiLevelType w:val="hybridMultilevel"/>
    <w:tmpl w:val="C0AC2722"/>
    <w:lvl w:ilvl="0" w:tplc="C5480DC0">
      <w:numFmt w:val="bullet"/>
      <w:lvlText w:val="-"/>
      <w:lvlJc w:val="left"/>
      <w:pPr>
        <w:ind w:left="822" w:hanging="360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ru-RU" w:eastAsia="en-US" w:bidi="ar-SA"/>
      </w:rPr>
    </w:lvl>
    <w:lvl w:ilvl="1" w:tplc="CC009D68">
      <w:numFmt w:val="bullet"/>
      <w:lvlText w:val="•"/>
      <w:lvlJc w:val="left"/>
      <w:pPr>
        <w:ind w:left="1694" w:hanging="360"/>
      </w:pPr>
      <w:rPr>
        <w:rFonts w:hint="default"/>
        <w:lang w:val="ru-RU" w:eastAsia="en-US" w:bidi="ar-SA"/>
      </w:rPr>
    </w:lvl>
    <w:lvl w:ilvl="2" w:tplc="4B62477A">
      <w:numFmt w:val="bullet"/>
      <w:lvlText w:val="•"/>
      <w:lvlJc w:val="left"/>
      <w:pPr>
        <w:ind w:left="2569" w:hanging="360"/>
      </w:pPr>
      <w:rPr>
        <w:rFonts w:hint="default"/>
        <w:lang w:val="ru-RU" w:eastAsia="en-US" w:bidi="ar-SA"/>
      </w:rPr>
    </w:lvl>
    <w:lvl w:ilvl="3" w:tplc="6AB044DE">
      <w:numFmt w:val="bullet"/>
      <w:lvlText w:val="•"/>
      <w:lvlJc w:val="left"/>
      <w:pPr>
        <w:ind w:left="3443" w:hanging="360"/>
      </w:pPr>
      <w:rPr>
        <w:rFonts w:hint="default"/>
        <w:lang w:val="ru-RU" w:eastAsia="en-US" w:bidi="ar-SA"/>
      </w:rPr>
    </w:lvl>
    <w:lvl w:ilvl="4" w:tplc="5A329FC0">
      <w:numFmt w:val="bullet"/>
      <w:lvlText w:val="•"/>
      <w:lvlJc w:val="left"/>
      <w:pPr>
        <w:ind w:left="4318" w:hanging="360"/>
      </w:pPr>
      <w:rPr>
        <w:rFonts w:hint="default"/>
        <w:lang w:val="ru-RU" w:eastAsia="en-US" w:bidi="ar-SA"/>
      </w:rPr>
    </w:lvl>
    <w:lvl w:ilvl="5" w:tplc="1026E0FA">
      <w:numFmt w:val="bullet"/>
      <w:lvlText w:val="•"/>
      <w:lvlJc w:val="left"/>
      <w:pPr>
        <w:ind w:left="5193" w:hanging="360"/>
      </w:pPr>
      <w:rPr>
        <w:rFonts w:hint="default"/>
        <w:lang w:val="ru-RU" w:eastAsia="en-US" w:bidi="ar-SA"/>
      </w:rPr>
    </w:lvl>
    <w:lvl w:ilvl="6" w:tplc="91C26438">
      <w:numFmt w:val="bullet"/>
      <w:lvlText w:val="•"/>
      <w:lvlJc w:val="left"/>
      <w:pPr>
        <w:ind w:left="6067" w:hanging="360"/>
      </w:pPr>
      <w:rPr>
        <w:rFonts w:hint="default"/>
        <w:lang w:val="ru-RU" w:eastAsia="en-US" w:bidi="ar-SA"/>
      </w:rPr>
    </w:lvl>
    <w:lvl w:ilvl="7" w:tplc="16CA85BA">
      <w:numFmt w:val="bullet"/>
      <w:lvlText w:val="•"/>
      <w:lvlJc w:val="left"/>
      <w:pPr>
        <w:ind w:left="6942" w:hanging="360"/>
      </w:pPr>
      <w:rPr>
        <w:rFonts w:hint="default"/>
        <w:lang w:val="ru-RU" w:eastAsia="en-US" w:bidi="ar-SA"/>
      </w:rPr>
    </w:lvl>
    <w:lvl w:ilvl="8" w:tplc="AD727BAA">
      <w:numFmt w:val="bullet"/>
      <w:lvlText w:val="•"/>
      <w:lvlJc w:val="left"/>
      <w:pPr>
        <w:ind w:left="7817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1C301598"/>
    <w:multiLevelType w:val="hybridMultilevel"/>
    <w:tmpl w:val="32A0A566"/>
    <w:lvl w:ilvl="0" w:tplc="E3A0F30A">
      <w:numFmt w:val="bullet"/>
      <w:lvlText w:val="-"/>
      <w:lvlJc w:val="left"/>
      <w:pPr>
        <w:ind w:left="807" w:hanging="706"/>
      </w:pPr>
      <w:rPr>
        <w:rFonts w:ascii="Times New Roman" w:eastAsia="Times New Roman" w:hAnsi="Times New Roman" w:cs="Times New Roman" w:hint="default"/>
        <w:spacing w:val="-28"/>
        <w:w w:val="99"/>
        <w:sz w:val="24"/>
        <w:szCs w:val="24"/>
        <w:lang w:val="ru-RU" w:eastAsia="en-US" w:bidi="ar-SA"/>
      </w:rPr>
    </w:lvl>
    <w:lvl w:ilvl="1" w:tplc="887A1922">
      <w:numFmt w:val="bullet"/>
      <w:lvlText w:val="•"/>
      <w:lvlJc w:val="left"/>
      <w:pPr>
        <w:ind w:left="1676" w:hanging="706"/>
      </w:pPr>
      <w:rPr>
        <w:rFonts w:hint="default"/>
        <w:lang w:val="ru-RU" w:eastAsia="en-US" w:bidi="ar-SA"/>
      </w:rPr>
    </w:lvl>
    <w:lvl w:ilvl="2" w:tplc="7DDA8A3A">
      <w:numFmt w:val="bullet"/>
      <w:lvlText w:val="•"/>
      <w:lvlJc w:val="left"/>
      <w:pPr>
        <w:ind w:left="2553" w:hanging="706"/>
      </w:pPr>
      <w:rPr>
        <w:rFonts w:hint="default"/>
        <w:lang w:val="ru-RU" w:eastAsia="en-US" w:bidi="ar-SA"/>
      </w:rPr>
    </w:lvl>
    <w:lvl w:ilvl="3" w:tplc="4F18DF6C">
      <w:numFmt w:val="bullet"/>
      <w:lvlText w:val="•"/>
      <w:lvlJc w:val="left"/>
      <w:pPr>
        <w:ind w:left="3429" w:hanging="706"/>
      </w:pPr>
      <w:rPr>
        <w:rFonts w:hint="default"/>
        <w:lang w:val="ru-RU" w:eastAsia="en-US" w:bidi="ar-SA"/>
      </w:rPr>
    </w:lvl>
    <w:lvl w:ilvl="4" w:tplc="D96A6DA8">
      <w:numFmt w:val="bullet"/>
      <w:lvlText w:val="•"/>
      <w:lvlJc w:val="left"/>
      <w:pPr>
        <w:ind w:left="4306" w:hanging="706"/>
      </w:pPr>
      <w:rPr>
        <w:rFonts w:hint="default"/>
        <w:lang w:val="ru-RU" w:eastAsia="en-US" w:bidi="ar-SA"/>
      </w:rPr>
    </w:lvl>
    <w:lvl w:ilvl="5" w:tplc="4CC4901E">
      <w:numFmt w:val="bullet"/>
      <w:lvlText w:val="•"/>
      <w:lvlJc w:val="left"/>
      <w:pPr>
        <w:ind w:left="5183" w:hanging="706"/>
      </w:pPr>
      <w:rPr>
        <w:rFonts w:hint="default"/>
        <w:lang w:val="ru-RU" w:eastAsia="en-US" w:bidi="ar-SA"/>
      </w:rPr>
    </w:lvl>
    <w:lvl w:ilvl="6" w:tplc="76B6A6FC">
      <w:numFmt w:val="bullet"/>
      <w:lvlText w:val="•"/>
      <w:lvlJc w:val="left"/>
      <w:pPr>
        <w:ind w:left="6059" w:hanging="706"/>
      </w:pPr>
      <w:rPr>
        <w:rFonts w:hint="default"/>
        <w:lang w:val="ru-RU" w:eastAsia="en-US" w:bidi="ar-SA"/>
      </w:rPr>
    </w:lvl>
    <w:lvl w:ilvl="7" w:tplc="83084E68">
      <w:numFmt w:val="bullet"/>
      <w:lvlText w:val="•"/>
      <w:lvlJc w:val="left"/>
      <w:pPr>
        <w:ind w:left="6936" w:hanging="706"/>
      </w:pPr>
      <w:rPr>
        <w:rFonts w:hint="default"/>
        <w:lang w:val="ru-RU" w:eastAsia="en-US" w:bidi="ar-SA"/>
      </w:rPr>
    </w:lvl>
    <w:lvl w:ilvl="8" w:tplc="731C5948">
      <w:numFmt w:val="bullet"/>
      <w:lvlText w:val="•"/>
      <w:lvlJc w:val="left"/>
      <w:pPr>
        <w:ind w:left="7813" w:hanging="706"/>
      </w:pPr>
      <w:rPr>
        <w:rFonts w:hint="default"/>
        <w:lang w:val="ru-RU" w:eastAsia="en-US" w:bidi="ar-SA"/>
      </w:rPr>
    </w:lvl>
  </w:abstractNum>
  <w:abstractNum w:abstractNumId="5" w15:restartNumberingAfterBreak="0">
    <w:nsid w:val="1DAC10B0"/>
    <w:multiLevelType w:val="hybridMultilevel"/>
    <w:tmpl w:val="B17A3A80"/>
    <w:lvl w:ilvl="0" w:tplc="9BD85C4A">
      <w:start w:val="1"/>
      <w:numFmt w:val="decimal"/>
      <w:lvlText w:val="%1."/>
      <w:lvlJc w:val="left"/>
      <w:pPr>
        <w:ind w:left="1518" w:hanging="708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EEE08FA0">
      <w:numFmt w:val="bullet"/>
      <w:lvlText w:val="•"/>
      <w:lvlJc w:val="left"/>
      <w:pPr>
        <w:ind w:left="2324" w:hanging="708"/>
      </w:pPr>
      <w:rPr>
        <w:rFonts w:hint="default"/>
        <w:lang w:val="ru-RU" w:eastAsia="en-US" w:bidi="ar-SA"/>
      </w:rPr>
    </w:lvl>
    <w:lvl w:ilvl="2" w:tplc="8122846E">
      <w:numFmt w:val="bullet"/>
      <w:lvlText w:val="•"/>
      <w:lvlJc w:val="left"/>
      <w:pPr>
        <w:ind w:left="3129" w:hanging="708"/>
      </w:pPr>
      <w:rPr>
        <w:rFonts w:hint="default"/>
        <w:lang w:val="ru-RU" w:eastAsia="en-US" w:bidi="ar-SA"/>
      </w:rPr>
    </w:lvl>
    <w:lvl w:ilvl="3" w:tplc="FE16599E">
      <w:numFmt w:val="bullet"/>
      <w:lvlText w:val="•"/>
      <w:lvlJc w:val="left"/>
      <w:pPr>
        <w:ind w:left="3933" w:hanging="708"/>
      </w:pPr>
      <w:rPr>
        <w:rFonts w:hint="default"/>
        <w:lang w:val="ru-RU" w:eastAsia="en-US" w:bidi="ar-SA"/>
      </w:rPr>
    </w:lvl>
    <w:lvl w:ilvl="4" w:tplc="9C3AC378">
      <w:numFmt w:val="bullet"/>
      <w:lvlText w:val="•"/>
      <w:lvlJc w:val="left"/>
      <w:pPr>
        <w:ind w:left="4738" w:hanging="708"/>
      </w:pPr>
      <w:rPr>
        <w:rFonts w:hint="default"/>
        <w:lang w:val="ru-RU" w:eastAsia="en-US" w:bidi="ar-SA"/>
      </w:rPr>
    </w:lvl>
    <w:lvl w:ilvl="5" w:tplc="8AD0B9F4">
      <w:numFmt w:val="bullet"/>
      <w:lvlText w:val="•"/>
      <w:lvlJc w:val="left"/>
      <w:pPr>
        <w:ind w:left="5543" w:hanging="708"/>
      </w:pPr>
      <w:rPr>
        <w:rFonts w:hint="default"/>
        <w:lang w:val="ru-RU" w:eastAsia="en-US" w:bidi="ar-SA"/>
      </w:rPr>
    </w:lvl>
    <w:lvl w:ilvl="6" w:tplc="5700F6F4">
      <w:numFmt w:val="bullet"/>
      <w:lvlText w:val="•"/>
      <w:lvlJc w:val="left"/>
      <w:pPr>
        <w:ind w:left="6347" w:hanging="708"/>
      </w:pPr>
      <w:rPr>
        <w:rFonts w:hint="default"/>
        <w:lang w:val="ru-RU" w:eastAsia="en-US" w:bidi="ar-SA"/>
      </w:rPr>
    </w:lvl>
    <w:lvl w:ilvl="7" w:tplc="90E8B280">
      <w:numFmt w:val="bullet"/>
      <w:lvlText w:val="•"/>
      <w:lvlJc w:val="left"/>
      <w:pPr>
        <w:ind w:left="7152" w:hanging="708"/>
      </w:pPr>
      <w:rPr>
        <w:rFonts w:hint="default"/>
        <w:lang w:val="ru-RU" w:eastAsia="en-US" w:bidi="ar-SA"/>
      </w:rPr>
    </w:lvl>
    <w:lvl w:ilvl="8" w:tplc="8A8ED80E">
      <w:numFmt w:val="bullet"/>
      <w:lvlText w:val="•"/>
      <w:lvlJc w:val="left"/>
      <w:pPr>
        <w:ind w:left="7957" w:hanging="708"/>
      </w:pPr>
      <w:rPr>
        <w:rFonts w:hint="default"/>
        <w:lang w:val="ru-RU" w:eastAsia="en-US" w:bidi="ar-SA"/>
      </w:rPr>
    </w:lvl>
  </w:abstractNum>
  <w:abstractNum w:abstractNumId="6" w15:restartNumberingAfterBreak="0">
    <w:nsid w:val="202026A3"/>
    <w:multiLevelType w:val="hybridMultilevel"/>
    <w:tmpl w:val="E8185E1C"/>
    <w:lvl w:ilvl="0" w:tplc="ACA47D1E">
      <w:start w:val="1"/>
      <w:numFmt w:val="decimal"/>
      <w:lvlText w:val="%1."/>
      <w:lvlJc w:val="left"/>
      <w:pPr>
        <w:ind w:left="1518" w:hanging="708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en-US" w:bidi="ar-SA"/>
      </w:rPr>
    </w:lvl>
    <w:lvl w:ilvl="1" w:tplc="8B140A64">
      <w:numFmt w:val="bullet"/>
      <w:lvlText w:val="•"/>
      <w:lvlJc w:val="left"/>
      <w:pPr>
        <w:ind w:left="2324" w:hanging="708"/>
      </w:pPr>
      <w:rPr>
        <w:rFonts w:hint="default"/>
        <w:lang w:val="ru-RU" w:eastAsia="en-US" w:bidi="ar-SA"/>
      </w:rPr>
    </w:lvl>
    <w:lvl w:ilvl="2" w:tplc="DAA68E7C">
      <w:numFmt w:val="bullet"/>
      <w:lvlText w:val="•"/>
      <w:lvlJc w:val="left"/>
      <w:pPr>
        <w:ind w:left="3129" w:hanging="708"/>
      </w:pPr>
      <w:rPr>
        <w:rFonts w:hint="default"/>
        <w:lang w:val="ru-RU" w:eastAsia="en-US" w:bidi="ar-SA"/>
      </w:rPr>
    </w:lvl>
    <w:lvl w:ilvl="3" w:tplc="928EF6CC">
      <w:numFmt w:val="bullet"/>
      <w:lvlText w:val="•"/>
      <w:lvlJc w:val="left"/>
      <w:pPr>
        <w:ind w:left="3933" w:hanging="708"/>
      </w:pPr>
      <w:rPr>
        <w:rFonts w:hint="default"/>
        <w:lang w:val="ru-RU" w:eastAsia="en-US" w:bidi="ar-SA"/>
      </w:rPr>
    </w:lvl>
    <w:lvl w:ilvl="4" w:tplc="7FE29FEE">
      <w:numFmt w:val="bullet"/>
      <w:lvlText w:val="•"/>
      <w:lvlJc w:val="left"/>
      <w:pPr>
        <w:ind w:left="4738" w:hanging="708"/>
      </w:pPr>
      <w:rPr>
        <w:rFonts w:hint="default"/>
        <w:lang w:val="ru-RU" w:eastAsia="en-US" w:bidi="ar-SA"/>
      </w:rPr>
    </w:lvl>
    <w:lvl w:ilvl="5" w:tplc="05FC121C">
      <w:numFmt w:val="bullet"/>
      <w:lvlText w:val="•"/>
      <w:lvlJc w:val="left"/>
      <w:pPr>
        <w:ind w:left="5543" w:hanging="708"/>
      </w:pPr>
      <w:rPr>
        <w:rFonts w:hint="default"/>
        <w:lang w:val="ru-RU" w:eastAsia="en-US" w:bidi="ar-SA"/>
      </w:rPr>
    </w:lvl>
    <w:lvl w:ilvl="6" w:tplc="42284C4C">
      <w:numFmt w:val="bullet"/>
      <w:lvlText w:val="•"/>
      <w:lvlJc w:val="left"/>
      <w:pPr>
        <w:ind w:left="6347" w:hanging="708"/>
      </w:pPr>
      <w:rPr>
        <w:rFonts w:hint="default"/>
        <w:lang w:val="ru-RU" w:eastAsia="en-US" w:bidi="ar-SA"/>
      </w:rPr>
    </w:lvl>
    <w:lvl w:ilvl="7" w:tplc="645EFE32">
      <w:numFmt w:val="bullet"/>
      <w:lvlText w:val="•"/>
      <w:lvlJc w:val="left"/>
      <w:pPr>
        <w:ind w:left="7152" w:hanging="708"/>
      </w:pPr>
      <w:rPr>
        <w:rFonts w:hint="default"/>
        <w:lang w:val="ru-RU" w:eastAsia="en-US" w:bidi="ar-SA"/>
      </w:rPr>
    </w:lvl>
    <w:lvl w:ilvl="8" w:tplc="70A04D16">
      <w:numFmt w:val="bullet"/>
      <w:lvlText w:val="•"/>
      <w:lvlJc w:val="left"/>
      <w:pPr>
        <w:ind w:left="7957" w:hanging="708"/>
      </w:pPr>
      <w:rPr>
        <w:rFonts w:hint="default"/>
        <w:lang w:val="ru-RU" w:eastAsia="en-US" w:bidi="ar-SA"/>
      </w:rPr>
    </w:lvl>
  </w:abstractNum>
  <w:abstractNum w:abstractNumId="7" w15:restartNumberingAfterBreak="0">
    <w:nsid w:val="24157971"/>
    <w:multiLevelType w:val="multilevel"/>
    <w:tmpl w:val="5B8696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-24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4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0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9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21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8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3048" w:hanging="1800"/>
      </w:pPr>
      <w:rPr>
        <w:rFonts w:hint="default"/>
      </w:rPr>
    </w:lvl>
  </w:abstractNum>
  <w:abstractNum w:abstractNumId="8" w15:restartNumberingAfterBreak="0">
    <w:nsid w:val="25C10D67"/>
    <w:multiLevelType w:val="hybridMultilevel"/>
    <w:tmpl w:val="B5CA7B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D64353"/>
    <w:multiLevelType w:val="hybridMultilevel"/>
    <w:tmpl w:val="EEA6D60C"/>
    <w:lvl w:ilvl="0" w:tplc="16BC6F02">
      <w:start w:val="1"/>
      <w:numFmt w:val="decimal"/>
      <w:lvlText w:val="%1."/>
      <w:lvlJc w:val="left"/>
      <w:pPr>
        <w:ind w:left="102" w:hanging="708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  <w:lang w:val="ru-RU" w:eastAsia="en-US" w:bidi="ar-SA"/>
      </w:rPr>
    </w:lvl>
    <w:lvl w:ilvl="1" w:tplc="3ECA1F70">
      <w:numFmt w:val="bullet"/>
      <w:lvlText w:val="•"/>
      <w:lvlJc w:val="left"/>
      <w:pPr>
        <w:ind w:left="1046" w:hanging="708"/>
      </w:pPr>
      <w:rPr>
        <w:rFonts w:hint="default"/>
        <w:lang w:val="ru-RU" w:eastAsia="en-US" w:bidi="ar-SA"/>
      </w:rPr>
    </w:lvl>
    <w:lvl w:ilvl="2" w:tplc="6D48CC88">
      <w:numFmt w:val="bullet"/>
      <w:lvlText w:val="•"/>
      <w:lvlJc w:val="left"/>
      <w:pPr>
        <w:ind w:left="1993" w:hanging="708"/>
      </w:pPr>
      <w:rPr>
        <w:rFonts w:hint="default"/>
        <w:lang w:val="ru-RU" w:eastAsia="en-US" w:bidi="ar-SA"/>
      </w:rPr>
    </w:lvl>
    <w:lvl w:ilvl="3" w:tplc="FDCC2316">
      <w:numFmt w:val="bullet"/>
      <w:lvlText w:val="•"/>
      <w:lvlJc w:val="left"/>
      <w:pPr>
        <w:ind w:left="2939" w:hanging="708"/>
      </w:pPr>
      <w:rPr>
        <w:rFonts w:hint="default"/>
        <w:lang w:val="ru-RU" w:eastAsia="en-US" w:bidi="ar-SA"/>
      </w:rPr>
    </w:lvl>
    <w:lvl w:ilvl="4" w:tplc="5A98E8FC">
      <w:numFmt w:val="bullet"/>
      <w:lvlText w:val="•"/>
      <w:lvlJc w:val="left"/>
      <w:pPr>
        <w:ind w:left="3886" w:hanging="708"/>
      </w:pPr>
      <w:rPr>
        <w:rFonts w:hint="default"/>
        <w:lang w:val="ru-RU" w:eastAsia="en-US" w:bidi="ar-SA"/>
      </w:rPr>
    </w:lvl>
    <w:lvl w:ilvl="5" w:tplc="C7B86C32">
      <w:numFmt w:val="bullet"/>
      <w:lvlText w:val="•"/>
      <w:lvlJc w:val="left"/>
      <w:pPr>
        <w:ind w:left="4833" w:hanging="708"/>
      </w:pPr>
      <w:rPr>
        <w:rFonts w:hint="default"/>
        <w:lang w:val="ru-RU" w:eastAsia="en-US" w:bidi="ar-SA"/>
      </w:rPr>
    </w:lvl>
    <w:lvl w:ilvl="6" w:tplc="42867820">
      <w:numFmt w:val="bullet"/>
      <w:lvlText w:val="•"/>
      <w:lvlJc w:val="left"/>
      <w:pPr>
        <w:ind w:left="5779" w:hanging="708"/>
      </w:pPr>
      <w:rPr>
        <w:rFonts w:hint="default"/>
        <w:lang w:val="ru-RU" w:eastAsia="en-US" w:bidi="ar-SA"/>
      </w:rPr>
    </w:lvl>
    <w:lvl w:ilvl="7" w:tplc="D9401106">
      <w:numFmt w:val="bullet"/>
      <w:lvlText w:val="•"/>
      <w:lvlJc w:val="left"/>
      <w:pPr>
        <w:ind w:left="6726" w:hanging="708"/>
      </w:pPr>
      <w:rPr>
        <w:rFonts w:hint="default"/>
        <w:lang w:val="ru-RU" w:eastAsia="en-US" w:bidi="ar-SA"/>
      </w:rPr>
    </w:lvl>
    <w:lvl w:ilvl="8" w:tplc="571C57D8">
      <w:numFmt w:val="bullet"/>
      <w:lvlText w:val="•"/>
      <w:lvlJc w:val="left"/>
      <w:pPr>
        <w:ind w:left="7673" w:hanging="708"/>
      </w:pPr>
      <w:rPr>
        <w:rFonts w:hint="default"/>
        <w:lang w:val="ru-RU" w:eastAsia="en-US" w:bidi="ar-SA"/>
      </w:rPr>
    </w:lvl>
  </w:abstractNum>
  <w:abstractNum w:abstractNumId="10" w15:restartNumberingAfterBreak="0">
    <w:nsid w:val="2D3A3C14"/>
    <w:multiLevelType w:val="multilevel"/>
    <w:tmpl w:val="AA0ABA8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ind w:left="117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04" w:hanging="1800"/>
      </w:pPr>
      <w:rPr>
        <w:rFonts w:hint="default"/>
      </w:rPr>
    </w:lvl>
  </w:abstractNum>
  <w:abstractNum w:abstractNumId="11" w15:restartNumberingAfterBreak="0">
    <w:nsid w:val="364360B4"/>
    <w:multiLevelType w:val="hybridMultilevel"/>
    <w:tmpl w:val="66FC606C"/>
    <w:lvl w:ilvl="0" w:tplc="7A22D3AA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7BE2399"/>
    <w:multiLevelType w:val="multilevel"/>
    <w:tmpl w:val="A3DA548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-24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4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0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9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21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8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3048" w:hanging="1800"/>
      </w:pPr>
      <w:rPr>
        <w:rFonts w:hint="default"/>
      </w:rPr>
    </w:lvl>
  </w:abstractNum>
  <w:abstractNum w:abstractNumId="13" w15:restartNumberingAfterBreak="0">
    <w:nsid w:val="410A51C1"/>
    <w:multiLevelType w:val="multilevel"/>
    <w:tmpl w:val="7D80FBB0"/>
    <w:lvl w:ilvl="0">
      <w:start w:val="5"/>
      <w:numFmt w:val="decimal"/>
      <w:lvlText w:val="%1"/>
      <w:lvlJc w:val="left"/>
      <w:pPr>
        <w:ind w:left="124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42" w:hanging="420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05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37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70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3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68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01" w:hanging="420"/>
      </w:pPr>
      <w:rPr>
        <w:rFonts w:hint="default"/>
        <w:lang w:val="ru-RU" w:eastAsia="en-US" w:bidi="ar-SA"/>
      </w:rPr>
    </w:lvl>
  </w:abstractNum>
  <w:abstractNum w:abstractNumId="14" w15:restartNumberingAfterBreak="0">
    <w:nsid w:val="472F2BAB"/>
    <w:multiLevelType w:val="hybridMultilevel"/>
    <w:tmpl w:val="FD762272"/>
    <w:lvl w:ilvl="0" w:tplc="E86E5D6C">
      <w:start w:val="1"/>
      <w:numFmt w:val="decimal"/>
      <w:lvlText w:val="%1."/>
      <w:lvlJc w:val="left"/>
      <w:pPr>
        <w:ind w:left="1095" w:hanging="286"/>
      </w:pPr>
      <w:rPr>
        <w:rFonts w:ascii="Times New Roman" w:eastAsia="Times New Roman" w:hAnsi="Times New Roman" w:cs="Times New Roman" w:hint="default"/>
        <w:b/>
        <w:bCs/>
        <w:spacing w:val="-15"/>
        <w:w w:val="100"/>
        <w:sz w:val="24"/>
        <w:szCs w:val="24"/>
        <w:lang w:val="ru-RU" w:eastAsia="en-US" w:bidi="ar-SA"/>
      </w:rPr>
    </w:lvl>
    <w:lvl w:ilvl="1" w:tplc="662AF10C">
      <w:numFmt w:val="bullet"/>
      <w:lvlText w:val="•"/>
      <w:lvlJc w:val="left"/>
      <w:pPr>
        <w:ind w:left="1946" w:hanging="286"/>
      </w:pPr>
      <w:rPr>
        <w:rFonts w:hint="default"/>
        <w:lang w:val="ru-RU" w:eastAsia="en-US" w:bidi="ar-SA"/>
      </w:rPr>
    </w:lvl>
    <w:lvl w:ilvl="2" w:tplc="12164218">
      <w:numFmt w:val="bullet"/>
      <w:lvlText w:val="•"/>
      <w:lvlJc w:val="left"/>
      <w:pPr>
        <w:ind w:left="2793" w:hanging="286"/>
      </w:pPr>
      <w:rPr>
        <w:rFonts w:hint="default"/>
        <w:lang w:val="ru-RU" w:eastAsia="en-US" w:bidi="ar-SA"/>
      </w:rPr>
    </w:lvl>
    <w:lvl w:ilvl="3" w:tplc="02DE6C8C">
      <w:numFmt w:val="bullet"/>
      <w:lvlText w:val="•"/>
      <w:lvlJc w:val="left"/>
      <w:pPr>
        <w:ind w:left="3639" w:hanging="286"/>
      </w:pPr>
      <w:rPr>
        <w:rFonts w:hint="default"/>
        <w:lang w:val="ru-RU" w:eastAsia="en-US" w:bidi="ar-SA"/>
      </w:rPr>
    </w:lvl>
    <w:lvl w:ilvl="4" w:tplc="D38E977A">
      <w:numFmt w:val="bullet"/>
      <w:lvlText w:val="•"/>
      <w:lvlJc w:val="left"/>
      <w:pPr>
        <w:ind w:left="4486" w:hanging="286"/>
      </w:pPr>
      <w:rPr>
        <w:rFonts w:hint="default"/>
        <w:lang w:val="ru-RU" w:eastAsia="en-US" w:bidi="ar-SA"/>
      </w:rPr>
    </w:lvl>
    <w:lvl w:ilvl="5" w:tplc="B3EE532A">
      <w:numFmt w:val="bullet"/>
      <w:lvlText w:val="•"/>
      <w:lvlJc w:val="left"/>
      <w:pPr>
        <w:ind w:left="5333" w:hanging="286"/>
      </w:pPr>
      <w:rPr>
        <w:rFonts w:hint="default"/>
        <w:lang w:val="ru-RU" w:eastAsia="en-US" w:bidi="ar-SA"/>
      </w:rPr>
    </w:lvl>
    <w:lvl w:ilvl="6" w:tplc="D1844576">
      <w:numFmt w:val="bullet"/>
      <w:lvlText w:val="•"/>
      <w:lvlJc w:val="left"/>
      <w:pPr>
        <w:ind w:left="6179" w:hanging="286"/>
      </w:pPr>
      <w:rPr>
        <w:rFonts w:hint="default"/>
        <w:lang w:val="ru-RU" w:eastAsia="en-US" w:bidi="ar-SA"/>
      </w:rPr>
    </w:lvl>
    <w:lvl w:ilvl="7" w:tplc="3240171C">
      <w:numFmt w:val="bullet"/>
      <w:lvlText w:val="•"/>
      <w:lvlJc w:val="left"/>
      <w:pPr>
        <w:ind w:left="7026" w:hanging="286"/>
      </w:pPr>
      <w:rPr>
        <w:rFonts w:hint="default"/>
        <w:lang w:val="ru-RU" w:eastAsia="en-US" w:bidi="ar-SA"/>
      </w:rPr>
    </w:lvl>
    <w:lvl w:ilvl="8" w:tplc="F2B825FC">
      <w:numFmt w:val="bullet"/>
      <w:lvlText w:val="•"/>
      <w:lvlJc w:val="left"/>
      <w:pPr>
        <w:ind w:left="7873" w:hanging="286"/>
      </w:pPr>
      <w:rPr>
        <w:rFonts w:hint="default"/>
        <w:lang w:val="ru-RU" w:eastAsia="en-US" w:bidi="ar-SA"/>
      </w:rPr>
    </w:lvl>
  </w:abstractNum>
  <w:abstractNum w:abstractNumId="15" w15:restartNumberingAfterBreak="0">
    <w:nsid w:val="50F04259"/>
    <w:multiLevelType w:val="multilevel"/>
    <w:tmpl w:val="220EE2A4"/>
    <w:lvl w:ilvl="0">
      <w:start w:val="4"/>
      <w:numFmt w:val="decimal"/>
      <w:lvlText w:val="%1"/>
      <w:lvlJc w:val="left"/>
      <w:pPr>
        <w:ind w:left="102" w:hanging="708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102" w:hanging="708"/>
        <w:jc w:val="right"/>
      </w:pPr>
      <w:rPr>
        <w:rFonts w:ascii="Times New Roman" w:eastAsia="Times New Roman" w:hAnsi="Times New Roman" w:cs="Times New Roman" w:hint="default"/>
        <w:b/>
        <w:bCs/>
        <w:spacing w:val="-3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993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39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6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9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6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3" w:hanging="708"/>
      </w:pPr>
      <w:rPr>
        <w:rFonts w:hint="default"/>
        <w:lang w:val="ru-RU" w:eastAsia="en-US" w:bidi="ar-SA"/>
      </w:rPr>
    </w:lvl>
  </w:abstractNum>
  <w:abstractNum w:abstractNumId="16" w15:restartNumberingAfterBreak="0">
    <w:nsid w:val="5ED43FB3"/>
    <w:multiLevelType w:val="hybridMultilevel"/>
    <w:tmpl w:val="E88E0E20"/>
    <w:lvl w:ilvl="0" w:tplc="5DE20BB8">
      <w:start w:val="1"/>
      <w:numFmt w:val="decimal"/>
      <w:lvlText w:val="%1."/>
      <w:lvlJc w:val="left"/>
      <w:pPr>
        <w:ind w:left="822" w:hanging="36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F8289F44">
      <w:numFmt w:val="bullet"/>
      <w:lvlText w:val="-"/>
      <w:lvlJc w:val="left"/>
      <w:pPr>
        <w:ind w:left="10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6DD6359C">
      <w:numFmt w:val="bullet"/>
      <w:lvlText w:val="•"/>
      <w:lvlJc w:val="left"/>
      <w:pPr>
        <w:ind w:left="1791" w:hanging="140"/>
      </w:pPr>
      <w:rPr>
        <w:rFonts w:hint="default"/>
        <w:lang w:val="ru-RU" w:eastAsia="en-US" w:bidi="ar-SA"/>
      </w:rPr>
    </w:lvl>
    <w:lvl w:ilvl="3" w:tplc="1072619E">
      <w:numFmt w:val="bullet"/>
      <w:lvlText w:val="•"/>
      <w:lvlJc w:val="left"/>
      <w:pPr>
        <w:ind w:left="2763" w:hanging="140"/>
      </w:pPr>
      <w:rPr>
        <w:rFonts w:hint="default"/>
        <w:lang w:val="ru-RU" w:eastAsia="en-US" w:bidi="ar-SA"/>
      </w:rPr>
    </w:lvl>
    <w:lvl w:ilvl="4" w:tplc="4066054C">
      <w:numFmt w:val="bullet"/>
      <w:lvlText w:val="•"/>
      <w:lvlJc w:val="left"/>
      <w:pPr>
        <w:ind w:left="3735" w:hanging="140"/>
      </w:pPr>
      <w:rPr>
        <w:rFonts w:hint="default"/>
        <w:lang w:val="ru-RU" w:eastAsia="en-US" w:bidi="ar-SA"/>
      </w:rPr>
    </w:lvl>
    <w:lvl w:ilvl="5" w:tplc="816CA188">
      <w:numFmt w:val="bullet"/>
      <w:lvlText w:val="•"/>
      <w:lvlJc w:val="left"/>
      <w:pPr>
        <w:ind w:left="4707" w:hanging="140"/>
      </w:pPr>
      <w:rPr>
        <w:rFonts w:hint="default"/>
        <w:lang w:val="ru-RU" w:eastAsia="en-US" w:bidi="ar-SA"/>
      </w:rPr>
    </w:lvl>
    <w:lvl w:ilvl="6" w:tplc="74A0AD68">
      <w:numFmt w:val="bullet"/>
      <w:lvlText w:val="•"/>
      <w:lvlJc w:val="left"/>
      <w:pPr>
        <w:ind w:left="5679" w:hanging="140"/>
      </w:pPr>
      <w:rPr>
        <w:rFonts w:hint="default"/>
        <w:lang w:val="ru-RU" w:eastAsia="en-US" w:bidi="ar-SA"/>
      </w:rPr>
    </w:lvl>
    <w:lvl w:ilvl="7" w:tplc="097A05A8">
      <w:numFmt w:val="bullet"/>
      <w:lvlText w:val="•"/>
      <w:lvlJc w:val="left"/>
      <w:pPr>
        <w:ind w:left="6650" w:hanging="140"/>
      </w:pPr>
      <w:rPr>
        <w:rFonts w:hint="default"/>
        <w:lang w:val="ru-RU" w:eastAsia="en-US" w:bidi="ar-SA"/>
      </w:rPr>
    </w:lvl>
    <w:lvl w:ilvl="8" w:tplc="60CAB166">
      <w:numFmt w:val="bullet"/>
      <w:lvlText w:val="•"/>
      <w:lvlJc w:val="left"/>
      <w:pPr>
        <w:ind w:left="7622" w:hanging="140"/>
      </w:pPr>
      <w:rPr>
        <w:rFonts w:hint="default"/>
        <w:lang w:val="ru-RU" w:eastAsia="en-US" w:bidi="ar-SA"/>
      </w:rPr>
    </w:lvl>
  </w:abstractNum>
  <w:abstractNum w:abstractNumId="17" w15:restartNumberingAfterBreak="0">
    <w:nsid w:val="685C6723"/>
    <w:multiLevelType w:val="hybridMultilevel"/>
    <w:tmpl w:val="CE981B2C"/>
    <w:lvl w:ilvl="0" w:tplc="AC442930">
      <w:start w:val="1"/>
      <w:numFmt w:val="decimal"/>
      <w:lvlText w:val="%1."/>
      <w:lvlJc w:val="left"/>
      <w:pPr>
        <w:ind w:left="102" w:hanging="425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59A0E168">
      <w:numFmt w:val="bullet"/>
      <w:lvlText w:val="•"/>
      <w:lvlJc w:val="left"/>
      <w:pPr>
        <w:ind w:left="1046" w:hanging="425"/>
      </w:pPr>
      <w:rPr>
        <w:rFonts w:hint="default"/>
        <w:lang w:val="ru-RU" w:eastAsia="en-US" w:bidi="ar-SA"/>
      </w:rPr>
    </w:lvl>
    <w:lvl w:ilvl="2" w:tplc="D55EF9D8">
      <w:numFmt w:val="bullet"/>
      <w:lvlText w:val="•"/>
      <w:lvlJc w:val="left"/>
      <w:pPr>
        <w:ind w:left="1993" w:hanging="425"/>
      </w:pPr>
      <w:rPr>
        <w:rFonts w:hint="default"/>
        <w:lang w:val="ru-RU" w:eastAsia="en-US" w:bidi="ar-SA"/>
      </w:rPr>
    </w:lvl>
    <w:lvl w:ilvl="3" w:tplc="87D69526">
      <w:numFmt w:val="bullet"/>
      <w:lvlText w:val="•"/>
      <w:lvlJc w:val="left"/>
      <w:pPr>
        <w:ind w:left="2939" w:hanging="425"/>
      </w:pPr>
      <w:rPr>
        <w:rFonts w:hint="default"/>
        <w:lang w:val="ru-RU" w:eastAsia="en-US" w:bidi="ar-SA"/>
      </w:rPr>
    </w:lvl>
    <w:lvl w:ilvl="4" w:tplc="528C429C">
      <w:numFmt w:val="bullet"/>
      <w:lvlText w:val="•"/>
      <w:lvlJc w:val="left"/>
      <w:pPr>
        <w:ind w:left="3886" w:hanging="425"/>
      </w:pPr>
      <w:rPr>
        <w:rFonts w:hint="default"/>
        <w:lang w:val="ru-RU" w:eastAsia="en-US" w:bidi="ar-SA"/>
      </w:rPr>
    </w:lvl>
    <w:lvl w:ilvl="5" w:tplc="D55E0A98">
      <w:numFmt w:val="bullet"/>
      <w:lvlText w:val="•"/>
      <w:lvlJc w:val="left"/>
      <w:pPr>
        <w:ind w:left="4833" w:hanging="425"/>
      </w:pPr>
      <w:rPr>
        <w:rFonts w:hint="default"/>
        <w:lang w:val="ru-RU" w:eastAsia="en-US" w:bidi="ar-SA"/>
      </w:rPr>
    </w:lvl>
    <w:lvl w:ilvl="6" w:tplc="AAC263D4">
      <w:numFmt w:val="bullet"/>
      <w:lvlText w:val="•"/>
      <w:lvlJc w:val="left"/>
      <w:pPr>
        <w:ind w:left="5779" w:hanging="425"/>
      </w:pPr>
      <w:rPr>
        <w:rFonts w:hint="default"/>
        <w:lang w:val="ru-RU" w:eastAsia="en-US" w:bidi="ar-SA"/>
      </w:rPr>
    </w:lvl>
    <w:lvl w:ilvl="7" w:tplc="5B706B9E">
      <w:numFmt w:val="bullet"/>
      <w:lvlText w:val="•"/>
      <w:lvlJc w:val="left"/>
      <w:pPr>
        <w:ind w:left="6726" w:hanging="425"/>
      </w:pPr>
      <w:rPr>
        <w:rFonts w:hint="default"/>
        <w:lang w:val="ru-RU" w:eastAsia="en-US" w:bidi="ar-SA"/>
      </w:rPr>
    </w:lvl>
    <w:lvl w:ilvl="8" w:tplc="FAD2FE5C">
      <w:numFmt w:val="bullet"/>
      <w:lvlText w:val="•"/>
      <w:lvlJc w:val="left"/>
      <w:pPr>
        <w:ind w:left="7673" w:hanging="425"/>
      </w:pPr>
      <w:rPr>
        <w:rFonts w:hint="default"/>
        <w:lang w:val="ru-RU" w:eastAsia="en-US" w:bidi="ar-SA"/>
      </w:rPr>
    </w:lvl>
  </w:abstractNum>
  <w:abstractNum w:abstractNumId="18" w15:restartNumberingAfterBreak="0">
    <w:nsid w:val="6E5B7353"/>
    <w:multiLevelType w:val="hybridMultilevel"/>
    <w:tmpl w:val="0A9C6192"/>
    <w:lvl w:ilvl="0" w:tplc="8BBAF1DC">
      <w:start w:val="1"/>
      <w:numFmt w:val="decimal"/>
      <w:lvlText w:val="%1."/>
      <w:lvlJc w:val="left"/>
      <w:pPr>
        <w:ind w:left="102" w:hanging="286"/>
      </w:pPr>
      <w:rPr>
        <w:rFonts w:ascii="Times New Roman" w:eastAsia="Times New Roman" w:hAnsi="Times New Roman" w:cs="Times New Roman" w:hint="default"/>
        <w:spacing w:val="-15"/>
        <w:w w:val="100"/>
        <w:sz w:val="24"/>
        <w:szCs w:val="24"/>
        <w:lang w:val="ru-RU" w:eastAsia="en-US" w:bidi="ar-SA"/>
      </w:rPr>
    </w:lvl>
    <w:lvl w:ilvl="1" w:tplc="3C46BB9C">
      <w:numFmt w:val="bullet"/>
      <w:lvlText w:val="•"/>
      <w:lvlJc w:val="left"/>
      <w:pPr>
        <w:ind w:left="1046" w:hanging="286"/>
      </w:pPr>
      <w:rPr>
        <w:rFonts w:hint="default"/>
        <w:lang w:val="ru-RU" w:eastAsia="en-US" w:bidi="ar-SA"/>
      </w:rPr>
    </w:lvl>
    <w:lvl w:ilvl="2" w:tplc="C0D4FEA6">
      <w:numFmt w:val="bullet"/>
      <w:lvlText w:val="•"/>
      <w:lvlJc w:val="left"/>
      <w:pPr>
        <w:ind w:left="1993" w:hanging="286"/>
      </w:pPr>
      <w:rPr>
        <w:rFonts w:hint="default"/>
        <w:lang w:val="ru-RU" w:eastAsia="en-US" w:bidi="ar-SA"/>
      </w:rPr>
    </w:lvl>
    <w:lvl w:ilvl="3" w:tplc="C958B0C6">
      <w:numFmt w:val="bullet"/>
      <w:lvlText w:val="•"/>
      <w:lvlJc w:val="left"/>
      <w:pPr>
        <w:ind w:left="2939" w:hanging="286"/>
      </w:pPr>
      <w:rPr>
        <w:rFonts w:hint="default"/>
        <w:lang w:val="ru-RU" w:eastAsia="en-US" w:bidi="ar-SA"/>
      </w:rPr>
    </w:lvl>
    <w:lvl w:ilvl="4" w:tplc="4FEEB61E">
      <w:numFmt w:val="bullet"/>
      <w:lvlText w:val="•"/>
      <w:lvlJc w:val="left"/>
      <w:pPr>
        <w:ind w:left="3886" w:hanging="286"/>
      </w:pPr>
      <w:rPr>
        <w:rFonts w:hint="default"/>
        <w:lang w:val="ru-RU" w:eastAsia="en-US" w:bidi="ar-SA"/>
      </w:rPr>
    </w:lvl>
    <w:lvl w:ilvl="5" w:tplc="233E5C7C">
      <w:numFmt w:val="bullet"/>
      <w:lvlText w:val="•"/>
      <w:lvlJc w:val="left"/>
      <w:pPr>
        <w:ind w:left="4833" w:hanging="286"/>
      </w:pPr>
      <w:rPr>
        <w:rFonts w:hint="default"/>
        <w:lang w:val="ru-RU" w:eastAsia="en-US" w:bidi="ar-SA"/>
      </w:rPr>
    </w:lvl>
    <w:lvl w:ilvl="6" w:tplc="5A7E1C1A">
      <w:numFmt w:val="bullet"/>
      <w:lvlText w:val="•"/>
      <w:lvlJc w:val="left"/>
      <w:pPr>
        <w:ind w:left="5779" w:hanging="286"/>
      </w:pPr>
      <w:rPr>
        <w:rFonts w:hint="default"/>
        <w:lang w:val="ru-RU" w:eastAsia="en-US" w:bidi="ar-SA"/>
      </w:rPr>
    </w:lvl>
    <w:lvl w:ilvl="7" w:tplc="6CC664F8">
      <w:numFmt w:val="bullet"/>
      <w:lvlText w:val="•"/>
      <w:lvlJc w:val="left"/>
      <w:pPr>
        <w:ind w:left="6726" w:hanging="286"/>
      </w:pPr>
      <w:rPr>
        <w:rFonts w:hint="default"/>
        <w:lang w:val="ru-RU" w:eastAsia="en-US" w:bidi="ar-SA"/>
      </w:rPr>
    </w:lvl>
    <w:lvl w:ilvl="8" w:tplc="DC6A84C4">
      <w:numFmt w:val="bullet"/>
      <w:lvlText w:val="•"/>
      <w:lvlJc w:val="left"/>
      <w:pPr>
        <w:ind w:left="7673" w:hanging="286"/>
      </w:pPr>
      <w:rPr>
        <w:rFonts w:hint="default"/>
        <w:lang w:val="ru-RU" w:eastAsia="en-US" w:bidi="ar-SA"/>
      </w:rPr>
    </w:lvl>
  </w:abstractNum>
  <w:abstractNum w:abstractNumId="19" w15:restartNumberingAfterBreak="0">
    <w:nsid w:val="780C30C8"/>
    <w:multiLevelType w:val="multilevel"/>
    <w:tmpl w:val="31C8398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0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8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1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736" w:hanging="1800"/>
      </w:pPr>
      <w:rPr>
        <w:rFonts w:hint="default"/>
      </w:rPr>
    </w:lvl>
  </w:abstractNum>
  <w:abstractNum w:abstractNumId="20" w15:restartNumberingAfterBreak="0">
    <w:nsid w:val="7F900233"/>
    <w:multiLevelType w:val="multilevel"/>
    <w:tmpl w:val="FD8A341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-24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4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0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9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21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8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3048" w:hanging="1800"/>
      </w:pPr>
      <w:rPr>
        <w:rFonts w:hint="default"/>
      </w:rPr>
    </w:lvl>
  </w:abstractNum>
  <w:num w:numId="1">
    <w:abstractNumId w:val="4"/>
  </w:num>
  <w:num w:numId="2">
    <w:abstractNumId w:val="14"/>
  </w:num>
  <w:num w:numId="3">
    <w:abstractNumId w:val="13"/>
  </w:num>
  <w:num w:numId="4">
    <w:abstractNumId w:val="3"/>
  </w:num>
  <w:num w:numId="5">
    <w:abstractNumId w:val="16"/>
  </w:num>
  <w:num w:numId="6">
    <w:abstractNumId w:val="1"/>
  </w:num>
  <w:num w:numId="7">
    <w:abstractNumId w:val="5"/>
  </w:num>
  <w:num w:numId="8">
    <w:abstractNumId w:val="6"/>
  </w:num>
  <w:num w:numId="9">
    <w:abstractNumId w:val="18"/>
  </w:num>
  <w:num w:numId="10">
    <w:abstractNumId w:val="17"/>
  </w:num>
  <w:num w:numId="11">
    <w:abstractNumId w:val="15"/>
  </w:num>
  <w:num w:numId="12">
    <w:abstractNumId w:val="9"/>
  </w:num>
  <w:num w:numId="13">
    <w:abstractNumId w:val="20"/>
  </w:num>
  <w:num w:numId="14">
    <w:abstractNumId w:val="7"/>
  </w:num>
  <w:num w:numId="15">
    <w:abstractNumId w:val="10"/>
  </w:num>
  <w:num w:numId="16">
    <w:abstractNumId w:val="8"/>
  </w:num>
  <w:num w:numId="17">
    <w:abstractNumId w:val="0"/>
  </w:num>
  <w:num w:numId="18">
    <w:abstractNumId w:val="2"/>
  </w:num>
  <w:num w:numId="19">
    <w:abstractNumId w:val="12"/>
  </w:num>
  <w:num w:numId="20">
    <w:abstractNumId w:val="1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7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B2F"/>
    <w:rsid w:val="000573BA"/>
    <w:rsid w:val="00067BB3"/>
    <w:rsid w:val="001B7A08"/>
    <w:rsid w:val="001C0486"/>
    <w:rsid w:val="001E6344"/>
    <w:rsid w:val="00281BE5"/>
    <w:rsid w:val="00325134"/>
    <w:rsid w:val="004648CC"/>
    <w:rsid w:val="004968F0"/>
    <w:rsid w:val="004D28BB"/>
    <w:rsid w:val="005C35E5"/>
    <w:rsid w:val="005E3514"/>
    <w:rsid w:val="00747768"/>
    <w:rsid w:val="00771547"/>
    <w:rsid w:val="00833FBD"/>
    <w:rsid w:val="00836C8B"/>
    <w:rsid w:val="00975772"/>
    <w:rsid w:val="00AE5E2A"/>
    <w:rsid w:val="00B86251"/>
    <w:rsid w:val="00BB64FB"/>
    <w:rsid w:val="00BF2F56"/>
    <w:rsid w:val="00C63CDB"/>
    <w:rsid w:val="00CB2CF9"/>
    <w:rsid w:val="00D61D1A"/>
    <w:rsid w:val="00E24B11"/>
    <w:rsid w:val="00E67C13"/>
    <w:rsid w:val="00EB20A7"/>
    <w:rsid w:val="00F707EA"/>
    <w:rsid w:val="00F860E5"/>
    <w:rsid w:val="00F9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76341A-BE81-478D-A98E-8EE6DBBB8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CB2CF9"/>
    <w:pPr>
      <w:widowControl w:val="0"/>
      <w:autoSpaceDE w:val="0"/>
      <w:autoSpaceDN w:val="0"/>
      <w:spacing w:after="0" w:line="240" w:lineRule="auto"/>
      <w:ind w:left="102" w:firstLine="707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E63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3">
    <w:name w:val="СВЕЛ таб/спис"/>
    <w:basedOn w:val="a"/>
    <w:link w:val="a4"/>
    <w:rsid w:val="001E63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СВЕЛ таб/спис Знак"/>
    <w:link w:val="a3"/>
    <w:locked/>
    <w:rsid w:val="001E634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1C04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CB2CF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basedOn w:val="a"/>
    <w:link w:val="a7"/>
    <w:uiPriority w:val="1"/>
    <w:qFormat/>
    <w:rsid w:val="00CB2CF9"/>
    <w:pPr>
      <w:widowControl w:val="0"/>
      <w:autoSpaceDE w:val="0"/>
      <w:autoSpaceDN w:val="0"/>
      <w:spacing w:after="0" w:line="240" w:lineRule="auto"/>
      <w:ind w:left="102" w:firstLine="70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1"/>
    <w:rsid w:val="00CB2CF9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1"/>
    <w:qFormat/>
    <w:rsid w:val="00CB2CF9"/>
    <w:pPr>
      <w:widowControl w:val="0"/>
      <w:autoSpaceDE w:val="0"/>
      <w:autoSpaceDN w:val="0"/>
      <w:spacing w:after="0" w:line="240" w:lineRule="auto"/>
      <w:ind w:left="102" w:firstLine="707"/>
      <w:jc w:val="both"/>
    </w:pPr>
    <w:rPr>
      <w:rFonts w:ascii="Times New Roman" w:eastAsia="Times New Roman" w:hAnsi="Times New Roman" w:cs="Times New Roman"/>
    </w:rPr>
  </w:style>
  <w:style w:type="character" w:styleId="a9">
    <w:name w:val="Hyperlink"/>
    <w:basedOn w:val="a0"/>
    <w:uiPriority w:val="99"/>
    <w:unhideWhenUsed/>
    <w:rsid w:val="00281BE5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F707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707EA"/>
  </w:style>
  <w:style w:type="paragraph" w:styleId="ac">
    <w:name w:val="footer"/>
    <w:basedOn w:val="a"/>
    <w:link w:val="ad"/>
    <w:uiPriority w:val="99"/>
    <w:unhideWhenUsed/>
    <w:rsid w:val="00F707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707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82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rosstat.gov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udget.gov.ru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nalog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infin.gov.ru/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8229</Words>
  <Characters>46910</Characters>
  <Application>Microsoft Office Word</Application>
  <DocSecurity>0</DocSecurity>
  <Lines>390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Хмелинина Диана Сергеевна</dc:creator>
  <cp:lastModifiedBy>Козлова Наталья Владимировна</cp:lastModifiedBy>
  <cp:revision>14</cp:revision>
  <cp:lastPrinted>2020-10-08T09:55:00Z</cp:lastPrinted>
  <dcterms:created xsi:type="dcterms:W3CDTF">2020-10-07T08:27:00Z</dcterms:created>
  <dcterms:modified xsi:type="dcterms:W3CDTF">2024-05-03T12:16:00Z</dcterms:modified>
</cp:coreProperties>
</file>